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7C3CC3" w:rsidRDefault="008A29C0" w:rsidP="008A29C0">
      <w:bookmarkStart w:id="0" w:name="_Hlk27579429"/>
    </w:p>
    <w:p w14:paraId="32208C78" w14:textId="77777777" w:rsidR="008A29C0" w:rsidRPr="007C3CC3" w:rsidRDefault="008A29C0" w:rsidP="008A29C0"/>
    <w:p w14:paraId="25B99975" w14:textId="77777777" w:rsidR="008A29C0" w:rsidRPr="007C3CC3" w:rsidRDefault="008A29C0" w:rsidP="008A29C0"/>
    <w:p w14:paraId="5C40EA61" w14:textId="77777777" w:rsidR="008A29C0" w:rsidRPr="007C3CC3" w:rsidRDefault="008A29C0" w:rsidP="008A29C0"/>
    <w:p w14:paraId="416C7304" w14:textId="77777777" w:rsidR="008A29C0" w:rsidRPr="007C3CC3" w:rsidRDefault="008A29C0" w:rsidP="008A29C0">
      <w:pPr>
        <w:pBdr>
          <w:top w:val="single" w:sz="2" w:space="1" w:color="auto"/>
        </w:pBdr>
      </w:pPr>
    </w:p>
    <w:p w14:paraId="788529E1" w14:textId="77777777" w:rsidR="008A29C0" w:rsidRPr="007C3CC3" w:rsidRDefault="008A29C0" w:rsidP="008A29C0"/>
    <w:p w14:paraId="27A49D3E" w14:textId="77777777" w:rsidR="008A29C0" w:rsidRPr="007C3CC3" w:rsidRDefault="008A29C0" w:rsidP="008A29C0"/>
    <w:p w14:paraId="71311AC7" w14:textId="77777777" w:rsidR="008A29C0" w:rsidRPr="007C3CC3" w:rsidRDefault="008A29C0" w:rsidP="008A29C0">
      <w:pPr>
        <w:jc w:val="center"/>
      </w:pPr>
    </w:p>
    <w:p w14:paraId="03DD3A89" w14:textId="77777777" w:rsidR="008A29C0" w:rsidRPr="007C3CC3" w:rsidRDefault="008A29C0" w:rsidP="008A29C0">
      <w:pPr>
        <w:jc w:val="center"/>
      </w:pPr>
    </w:p>
    <w:p w14:paraId="591B3F28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Centrum Energetických a</w:t>
      </w:r>
    </w:p>
    <w:p w14:paraId="5AB36231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Environmentálních Technologií –</w:t>
      </w:r>
    </w:p>
    <w:p w14:paraId="3D1599EB" w14:textId="35A83C1A" w:rsidR="008A29C0" w:rsidRPr="007C3CC3" w:rsidRDefault="001C390B" w:rsidP="001C390B">
      <w:pPr>
        <w:jc w:val="center"/>
      </w:pPr>
      <w:r w:rsidRPr="007C3CC3">
        <w:rPr>
          <w:b/>
          <w:sz w:val="48"/>
          <w:szCs w:val="48"/>
        </w:rPr>
        <w:t>Explorer (</w:t>
      </w:r>
      <w:proofErr w:type="spellStart"/>
      <w:r w:rsidRPr="007C3CC3">
        <w:rPr>
          <w:b/>
          <w:sz w:val="48"/>
          <w:szCs w:val="48"/>
        </w:rPr>
        <w:t>CEETe</w:t>
      </w:r>
      <w:proofErr w:type="spellEnd"/>
      <w:r w:rsidRPr="007C3CC3">
        <w:rPr>
          <w:b/>
          <w:sz w:val="48"/>
          <w:szCs w:val="48"/>
        </w:rPr>
        <w:t>)</w:t>
      </w:r>
    </w:p>
    <w:p w14:paraId="00BEA65D" w14:textId="77777777" w:rsidR="008A29C0" w:rsidRPr="007C3CC3" w:rsidRDefault="008A29C0" w:rsidP="008A29C0">
      <w:pPr>
        <w:jc w:val="center"/>
      </w:pPr>
    </w:p>
    <w:p w14:paraId="2D00F708" w14:textId="77777777" w:rsidR="008A29C0" w:rsidRPr="007C3CC3" w:rsidRDefault="008A29C0" w:rsidP="008A29C0">
      <w:pPr>
        <w:jc w:val="center"/>
      </w:pPr>
      <w:r w:rsidRPr="007C3CC3">
        <w:t>Projektová dokumentace pro vydání stavebního povolení</w:t>
      </w:r>
    </w:p>
    <w:p w14:paraId="1911BF0F" w14:textId="77777777" w:rsidR="008A29C0" w:rsidRPr="007C3CC3" w:rsidRDefault="008A29C0" w:rsidP="008A29C0">
      <w:pPr>
        <w:jc w:val="center"/>
      </w:pPr>
    </w:p>
    <w:p w14:paraId="58DB5690" w14:textId="55AE0172" w:rsidR="008A29C0" w:rsidRPr="007C3CC3" w:rsidRDefault="00871949" w:rsidP="008A29C0">
      <w:pPr>
        <w:jc w:val="center"/>
        <w:rPr>
          <w:sz w:val="32"/>
          <w:szCs w:val="32"/>
        </w:rPr>
      </w:pPr>
      <w:r w:rsidRPr="007C3CC3">
        <w:rPr>
          <w:sz w:val="32"/>
          <w:szCs w:val="32"/>
        </w:rPr>
        <w:t>PS</w:t>
      </w:r>
      <w:r w:rsidR="001C390B" w:rsidRPr="007C3CC3">
        <w:rPr>
          <w:sz w:val="32"/>
          <w:szCs w:val="32"/>
        </w:rPr>
        <w:t xml:space="preserve"> </w:t>
      </w:r>
      <w:proofErr w:type="gramStart"/>
      <w:r w:rsidR="001C390B" w:rsidRPr="007C3CC3">
        <w:rPr>
          <w:sz w:val="32"/>
          <w:szCs w:val="32"/>
        </w:rPr>
        <w:t>0</w:t>
      </w:r>
      <w:r w:rsidRPr="007C3CC3">
        <w:rPr>
          <w:sz w:val="32"/>
          <w:szCs w:val="32"/>
        </w:rPr>
        <w:t>2</w:t>
      </w:r>
      <w:r w:rsidR="001C390B" w:rsidRPr="007C3CC3">
        <w:rPr>
          <w:sz w:val="32"/>
          <w:szCs w:val="32"/>
        </w:rPr>
        <w:t>.</w:t>
      </w:r>
      <w:r w:rsidRPr="007C3CC3">
        <w:rPr>
          <w:sz w:val="32"/>
          <w:szCs w:val="32"/>
        </w:rPr>
        <w:t>0</w:t>
      </w:r>
      <w:r w:rsidR="007D6F10">
        <w:rPr>
          <w:sz w:val="32"/>
          <w:szCs w:val="32"/>
        </w:rPr>
        <w:t>8</w:t>
      </w:r>
      <w:r w:rsidR="00CD20B9" w:rsidRPr="007C3CC3">
        <w:rPr>
          <w:sz w:val="32"/>
          <w:szCs w:val="32"/>
        </w:rPr>
        <w:t>.</w:t>
      </w:r>
      <w:r w:rsidRPr="007C3CC3">
        <w:rPr>
          <w:sz w:val="32"/>
          <w:szCs w:val="32"/>
        </w:rPr>
        <w:t>0</w:t>
      </w:r>
      <w:r w:rsidR="009274BC">
        <w:rPr>
          <w:sz w:val="32"/>
          <w:szCs w:val="32"/>
        </w:rPr>
        <w:t>2</w:t>
      </w:r>
      <w:proofErr w:type="gramEnd"/>
      <w:r w:rsidR="001C390B" w:rsidRPr="007C3CC3">
        <w:rPr>
          <w:sz w:val="32"/>
          <w:szCs w:val="32"/>
        </w:rPr>
        <w:t xml:space="preserve"> </w:t>
      </w:r>
      <w:r w:rsidRPr="007C3CC3">
        <w:rPr>
          <w:sz w:val="32"/>
          <w:szCs w:val="32"/>
        </w:rPr>
        <w:t xml:space="preserve">Silnoproudé napájení + </w:t>
      </w:r>
      <w:proofErr w:type="spellStart"/>
      <w:r w:rsidRPr="007C3CC3">
        <w:rPr>
          <w:sz w:val="32"/>
          <w:szCs w:val="32"/>
        </w:rPr>
        <w:t>MaR</w:t>
      </w:r>
      <w:proofErr w:type="spellEnd"/>
    </w:p>
    <w:p w14:paraId="7194A5AB" w14:textId="77777777" w:rsidR="008A29C0" w:rsidRPr="007C3CC3" w:rsidRDefault="008A29C0" w:rsidP="008A29C0">
      <w:pPr>
        <w:jc w:val="center"/>
      </w:pPr>
    </w:p>
    <w:p w14:paraId="6EA48110" w14:textId="77777777" w:rsidR="008A29C0" w:rsidRPr="007C3CC3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 w:rsidRPr="007C3CC3">
        <w:rPr>
          <w:b/>
          <w:sz w:val="32"/>
          <w:szCs w:val="32"/>
        </w:rPr>
        <w:t>T</w:t>
      </w:r>
      <w:r w:rsidR="008A29C0" w:rsidRPr="007C3CC3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7C3CC3" w:rsidRDefault="008A29C0" w:rsidP="008A29C0">
      <w:pPr>
        <w:jc w:val="center"/>
        <w:rPr>
          <w:shd w:val="clear" w:color="auto" w:fill="FFFF00"/>
        </w:rPr>
      </w:pPr>
    </w:p>
    <w:p w14:paraId="4697EB96" w14:textId="28505A7B" w:rsidR="008A29C0" w:rsidRPr="007C3CC3" w:rsidRDefault="001C390B" w:rsidP="00FE0D5C">
      <w:pPr>
        <w:jc w:val="center"/>
        <w:rPr>
          <w:szCs w:val="20"/>
        </w:rPr>
      </w:pPr>
      <w:r w:rsidRPr="00955790">
        <w:rPr>
          <w:szCs w:val="20"/>
        </w:rPr>
        <w:t>Provozní soubory</w:t>
      </w:r>
    </w:p>
    <w:p w14:paraId="4D35A1DF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7C3CC3" w:rsidRDefault="008A29C0" w:rsidP="008A29C0">
      <w:pPr>
        <w:rPr>
          <w:shd w:val="clear" w:color="auto" w:fill="FFFF00"/>
        </w:rPr>
      </w:pPr>
    </w:p>
    <w:p w14:paraId="16EE2505" w14:textId="77777777" w:rsidR="008A29C0" w:rsidRPr="007C3CC3" w:rsidRDefault="008A29C0" w:rsidP="008A29C0">
      <w:pPr>
        <w:rPr>
          <w:shd w:val="clear" w:color="auto" w:fill="FFFF00"/>
        </w:rPr>
      </w:pPr>
    </w:p>
    <w:p w14:paraId="490EE51E" w14:textId="77777777" w:rsidR="008A29C0" w:rsidRPr="007C3CC3" w:rsidRDefault="008A29C0" w:rsidP="008A29C0">
      <w:pPr>
        <w:rPr>
          <w:shd w:val="clear" w:color="auto" w:fill="FFFF00"/>
        </w:rPr>
      </w:pPr>
    </w:p>
    <w:p w14:paraId="5B78817E" w14:textId="77777777" w:rsidR="008A29C0" w:rsidRPr="007C3CC3" w:rsidRDefault="008A29C0" w:rsidP="008A29C0">
      <w:pPr>
        <w:rPr>
          <w:shd w:val="clear" w:color="auto" w:fill="FFFF00"/>
        </w:rPr>
      </w:pPr>
    </w:p>
    <w:p w14:paraId="390CB78F" w14:textId="77777777" w:rsidR="008A29C0" w:rsidRPr="007C3CC3" w:rsidRDefault="008A29C0" w:rsidP="008A29C0">
      <w:pPr>
        <w:rPr>
          <w:shd w:val="clear" w:color="auto" w:fill="FFFF00"/>
        </w:rPr>
      </w:pPr>
    </w:p>
    <w:p w14:paraId="37EABB4C" w14:textId="77777777" w:rsidR="008A29C0" w:rsidRPr="007C3CC3" w:rsidRDefault="008A29C0" w:rsidP="008A29C0">
      <w:pPr>
        <w:rPr>
          <w:shd w:val="clear" w:color="auto" w:fill="FFFF00"/>
        </w:rPr>
      </w:pPr>
    </w:p>
    <w:p w14:paraId="43201DFD" w14:textId="77777777" w:rsidR="008A29C0" w:rsidRPr="007C3CC3" w:rsidRDefault="008A29C0" w:rsidP="008A29C0">
      <w:pPr>
        <w:rPr>
          <w:shd w:val="clear" w:color="auto" w:fill="FFFF00"/>
        </w:rPr>
      </w:pPr>
    </w:p>
    <w:p w14:paraId="422B4269" w14:textId="77777777" w:rsidR="008A29C0" w:rsidRPr="007C3CC3" w:rsidRDefault="008A29C0" w:rsidP="008A29C0">
      <w:pPr>
        <w:rPr>
          <w:shd w:val="clear" w:color="auto" w:fill="FFFF00"/>
        </w:rPr>
      </w:pPr>
    </w:p>
    <w:p w14:paraId="109F8546" w14:textId="77777777" w:rsidR="008A29C0" w:rsidRPr="007C3CC3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7C3CC3" w14:paraId="7885C5C3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7C3CC3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2117BF59" w:rsidR="008A29C0" w:rsidRPr="007C3CC3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20</w:t>
                  </w:r>
                  <w:r w:rsidR="008A29C0" w:rsidRPr="007C3CC3">
                    <w:rPr>
                      <w:lang w:eastAsia="cs-CZ"/>
                    </w:rPr>
                    <w:t>-0</w:t>
                  </w:r>
                  <w:r w:rsidRPr="007C3CC3">
                    <w:rPr>
                      <w:lang w:eastAsia="cs-CZ"/>
                    </w:rPr>
                    <w:t>26</w:t>
                  </w:r>
                  <w:r w:rsidR="008A29C0" w:rsidRPr="007C3CC3">
                    <w:rPr>
                      <w:lang w:eastAsia="cs-CZ"/>
                    </w:rPr>
                    <w:t xml:space="preserve">-4 / </w:t>
                  </w:r>
                  <w:r w:rsidR="00AD7012" w:rsidRPr="007C3CC3">
                    <w:rPr>
                      <w:lang w:eastAsia="cs-CZ"/>
                    </w:rPr>
                    <w:t>PS</w:t>
                  </w:r>
                  <w:r w:rsidR="002201EA" w:rsidRPr="007C3CC3">
                    <w:rPr>
                      <w:lang w:eastAsia="cs-CZ"/>
                    </w:rPr>
                    <w:t xml:space="preserve"> </w:t>
                  </w:r>
                  <w:proofErr w:type="gramStart"/>
                  <w:r w:rsidR="00AD7012" w:rsidRPr="007C3CC3">
                    <w:rPr>
                      <w:lang w:eastAsia="cs-CZ"/>
                    </w:rPr>
                    <w:t>02.</w:t>
                  </w:r>
                  <w:r w:rsidR="001724A7">
                    <w:rPr>
                      <w:lang w:eastAsia="cs-CZ"/>
                    </w:rPr>
                    <w:t>08</w:t>
                  </w:r>
                  <w:r w:rsidR="00CD20B9" w:rsidRPr="007C3CC3">
                    <w:rPr>
                      <w:lang w:eastAsia="cs-CZ"/>
                    </w:rPr>
                    <w:t>.</w:t>
                  </w:r>
                  <w:r w:rsidR="001724A7">
                    <w:rPr>
                      <w:lang w:eastAsia="cs-CZ"/>
                    </w:rPr>
                    <w:t>0</w:t>
                  </w:r>
                  <w:r w:rsidR="00CD20B9" w:rsidRPr="007C3CC3">
                    <w:rPr>
                      <w:lang w:eastAsia="cs-CZ"/>
                    </w:rPr>
                    <w:t>2</w:t>
                  </w:r>
                  <w:proofErr w:type="gramEnd"/>
                  <w:r w:rsidR="00AD7012" w:rsidRPr="007C3CC3">
                    <w:rPr>
                      <w:lang w:eastAsia="cs-CZ"/>
                    </w:rPr>
                    <w:t>-01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Kafkova 1064/12, 702 00 Ostrava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-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Ing. </w:t>
                  </w:r>
                  <w:r w:rsidR="001C390B" w:rsidRPr="007C3CC3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 w:rsidRPr="007C3CC3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738B13B" w14:textId="77777777" w:rsidTr="00F762A7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4A99CEC" w14:textId="2C0A0122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9F5E7E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5CA11E08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55550A19" w:rsidR="008A29C0" w:rsidRPr="007C3CC3" w:rsidRDefault="00955790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 w:rsidRPr="00955790">
                    <w:rPr>
                      <w:lang w:eastAsia="cs-CZ"/>
                    </w:rPr>
                    <w:t>Stacho Břetislav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</w:pPr>
                  <w:r w:rsidRPr="007C3CC3">
                    <w:t>17. listopadu 2172/15, 708 00 Ostrava - Poruba</w:t>
                  </w:r>
                </w:p>
                <w:p w14:paraId="184C417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6CC45951" w:rsidR="008A29C0" w:rsidRPr="007C3CC3" w:rsidRDefault="00CD20B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10</w:t>
                  </w:r>
                  <w:r w:rsidR="008A29C0" w:rsidRPr="007C3CC3">
                    <w:rPr>
                      <w:lang w:eastAsia="cs-CZ"/>
                    </w:rPr>
                    <w:t xml:space="preserve"> / 20</w:t>
                  </w:r>
                  <w:r w:rsidR="001C390B" w:rsidRPr="007C3CC3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29EC38F1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3C925B18" w14:textId="77777777" w:rsidTr="00246886">
        <w:trPr>
          <w:trHeight w:val="300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14AAB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6925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502A268D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D6D7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BF47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771497CE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5DF76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AB5D0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3357D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798FD517" w14:textId="77777777" w:rsidR="008A29C0" w:rsidRPr="007C3CC3" w:rsidRDefault="008A29C0" w:rsidP="008A29C0">
      <w:pPr>
        <w:rPr>
          <w:szCs w:val="20"/>
        </w:rPr>
      </w:pPr>
      <w:r w:rsidRPr="007C3CC3">
        <w:rPr>
          <w:szCs w:val="20"/>
        </w:rPr>
        <w:t>Obsah:</w:t>
      </w:r>
    </w:p>
    <w:p w14:paraId="1ED0FEE5" w14:textId="691F904C" w:rsidR="00F762A7" w:rsidRDefault="001647F9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7C3CC3">
        <w:rPr>
          <w:lang w:eastAsia="cs-CZ"/>
        </w:rPr>
        <w:fldChar w:fldCharType="begin"/>
      </w:r>
      <w:r w:rsidRPr="007C3CC3">
        <w:rPr>
          <w:lang w:eastAsia="cs-CZ"/>
        </w:rPr>
        <w:instrText xml:space="preserve"> TOC \h \z \t "Nadpis 7;1;Nadpis 8;2;Nadpis 9;3" </w:instrText>
      </w:r>
      <w:r w:rsidRPr="007C3CC3">
        <w:rPr>
          <w:lang w:eastAsia="cs-CZ"/>
        </w:rPr>
        <w:fldChar w:fldCharType="separate"/>
      </w:r>
      <w:hyperlink w:anchor="_Toc55308170" w:history="1">
        <w:r w:rsidR="00F762A7" w:rsidRPr="00AC2D1F">
          <w:rPr>
            <w:rStyle w:val="Hyperlink"/>
            <w:noProof/>
          </w:rPr>
          <w:t>D.1</w:t>
        </w:r>
        <w:r w:rsidR="00F762A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F762A7" w:rsidRPr="00AC2D1F">
          <w:rPr>
            <w:rStyle w:val="Hyperlink"/>
            <w:noProof/>
          </w:rPr>
          <w:t>OBECNÝ POPIS NAPÁJENÍ TECHNOLOGIÍ A MaR</w:t>
        </w:r>
        <w:r w:rsidR="00F762A7">
          <w:rPr>
            <w:noProof/>
            <w:webHidden/>
          </w:rPr>
          <w:tab/>
        </w:r>
        <w:r w:rsidR="00F762A7">
          <w:rPr>
            <w:noProof/>
            <w:webHidden/>
          </w:rPr>
          <w:fldChar w:fldCharType="begin"/>
        </w:r>
        <w:r w:rsidR="00F762A7">
          <w:rPr>
            <w:noProof/>
            <w:webHidden/>
          </w:rPr>
          <w:instrText xml:space="preserve"> PAGEREF _Toc55308170 \h </w:instrText>
        </w:r>
        <w:r w:rsidR="00F762A7">
          <w:rPr>
            <w:noProof/>
            <w:webHidden/>
          </w:rPr>
        </w:r>
        <w:r w:rsidR="00F762A7">
          <w:rPr>
            <w:noProof/>
            <w:webHidden/>
          </w:rPr>
          <w:fldChar w:fldCharType="separate"/>
        </w:r>
        <w:r w:rsidR="00F762A7">
          <w:rPr>
            <w:noProof/>
            <w:webHidden/>
          </w:rPr>
          <w:t>3</w:t>
        </w:r>
        <w:r w:rsidR="00F762A7">
          <w:rPr>
            <w:noProof/>
            <w:webHidden/>
          </w:rPr>
          <w:fldChar w:fldCharType="end"/>
        </w:r>
      </w:hyperlink>
    </w:p>
    <w:p w14:paraId="52CF6125" w14:textId="283C5415" w:rsidR="00F762A7" w:rsidRDefault="00AC147B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171" w:history="1">
        <w:r w:rsidR="00F762A7" w:rsidRPr="00AC2D1F">
          <w:rPr>
            <w:rStyle w:val="Hyperlink"/>
            <w:noProof/>
          </w:rPr>
          <w:t>D.1.1</w:t>
        </w:r>
        <w:r w:rsidR="00F762A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F762A7" w:rsidRPr="00AC2D1F">
          <w:rPr>
            <w:rStyle w:val="Hyperlink"/>
            <w:noProof/>
          </w:rPr>
          <w:t>Obecné vybavení skříňových rozvaděčů:</w:t>
        </w:r>
        <w:r w:rsidR="00F762A7">
          <w:rPr>
            <w:noProof/>
            <w:webHidden/>
          </w:rPr>
          <w:tab/>
        </w:r>
        <w:r w:rsidR="00F762A7">
          <w:rPr>
            <w:noProof/>
            <w:webHidden/>
          </w:rPr>
          <w:fldChar w:fldCharType="begin"/>
        </w:r>
        <w:r w:rsidR="00F762A7">
          <w:rPr>
            <w:noProof/>
            <w:webHidden/>
          </w:rPr>
          <w:instrText xml:space="preserve"> PAGEREF _Toc55308171 \h </w:instrText>
        </w:r>
        <w:r w:rsidR="00F762A7">
          <w:rPr>
            <w:noProof/>
            <w:webHidden/>
          </w:rPr>
        </w:r>
        <w:r w:rsidR="00F762A7">
          <w:rPr>
            <w:noProof/>
            <w:webHidden/>
          </w:rPr>
          <w:fldChar w:fldCharType="separate"/>
        </w:r>
        <w:r w:rsidR="00F762A7">
          <w:rPr>
            <w:noProof/>
            <w:webHidden/>
          </w:rPr>
          <w:t>4</w:t>
        </w:r>
        <w:r w:rsidR="00F762A7">
          <w:rPr>
            <w:noProof/>
            <w:webHidden/>
          </w:rPr>
          <w:fldChar w:fldCharType="end"/>
        </w:r>
      </w:hyperlink>
    </w:p>
    <w:p w14:paraId="78CEACFE" w14:textId="55972383" w:rsidR="00F762A7" w:rsidRDefault="00AC147B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5308172" w:history="1">
        <w:r w:rsidR="00F762A7" w:rsidRPr="00AC2D1F">
          <w:rPr>
            <w:rStyle w:val="Hyperlink"/>
            <w:noProof/>
          </w:rPr>
          <w:t>D.2</w:t>
        </w:r>
        <w:r w:rsidR="00F762A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F762A7" w:rsidRPr="00AC2D1F">
          <w:rPr>
            <w:rStyle w:val="Hyperlink"/>
            <w:noProof/>
          </w:rPr>
          <w:t>Základní parametry skříňového rozvaděče pro PS 02.08.02</w:t>
        </w:r>
        <w:r w:rsidR="00F762A7">
          <w:rPr>
            <w:noProof/>
            <w:webHidden/>
          </w:rPr>
          <w:tab/>
        </w:r>
        <w:r w:rsidR="00F762A7">
          <w:rPr>
            <w:noProof/>
            <w:webHidden/>
          </w:rPr>
          <w:fldChar w:fldCharType="begin"/>
        </w:r>
        <w:r w:rsidR="00F762A7">
          <w:rPr>
            <w:noProof/>
            <w:webHidden/>
          </w:rPr>
          <w:instrText xml:space="preserve"> PAGEREF _Toc55308172 \h </w:instrText>
        </w:r>
        <w:r w:rsidR="00F762A7">
          <w:rPr>
            <w:noProof/>
            <w:webHidden/>
          </w:rPr>
        </w:r>
        <w:r w:rsidR="00F762A7">
          <w:rPr>
            <w:noProof/>
            <w:webHidden/>
          </w:rPr>
          <w:fldChar w:fldCharType="separate"/>
        </w:r>
        <w:r w:rsidR="00F762A7">
          <w:rPr>
            <w:noProof/>
            <w:webHidden/>
          </w:rPr>
          <w:t>4</w:t>
        </w:r>
        <w:r w:rsidR="00F762A7">
          <w:rPr>
            <w:noProof/>
            <w:webHidden/>
          </w:rPr>
          <w:fldChar w:fldCharType="end"/>
        </w:r>
      </w:hyperlink>
    </w:p>
    <w:p w14:paraId="2BCF8356" w14:textId="12DD4FD0" w:rsidR="00F762A7" w:rsidRDefault="00AC147B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173" w:history="1">
        <w:r w:rsidR="00F762A7" w:rsidRPr="00AC2D1F">
          <w:rPr>
            <w:rStyle w:val="Hyperlink"/>
            <w:noProof/>
          </w:rPr>
          <w:t>D.2.1</w:t>
        </w:r>
        <w:r w:rsidR="00F762A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F762A7" w:rsidRPr="00AC2D1F">
          <w:rPr>
            <w:rStyle w:val="Hyperlink"/>
            <w:noProof/>
          </w:rPr>
          <w:t>Výbava rozvaděče:</w:t>
        </w:r>
        <w:r w:rsidR="00F762A7">
          <w:rPr>
            <w:noProof/>
            <w:webHidden/>
          </w:rPr>
          <w:tab/>
        </w:r>
        <w:r w:rsidR="00F762A7">
          <w:rPr>
            <w:noProof/>
            <w:webHidden/>
          </w:rPr>
          <w:fldChar w:fldCharType="begin"/>
        </w:r>
        <w:r w:rsidR="00F762A7">
          <w:rPr>
            <w:noProof/>
            <w:webHidden/>
          </w:rPr>
          <w:instrText xml:space="preserve"> PAGEREF _Toc55308173 \h </w:instrText>
        </w:r>
        <w:r w:rsidR="00F762A7">
          <w:rPr>
            <w:noProof/>
            <w:webHidden/>
          </w:rPr>
        </w:r>
        <w:r w:rsidR="00F762A7">
          <w:rPr>
            <w:noProof/>
            <w:webHidden/>
          </w:rPr>
          <w:fldChar w:fldCharType="separate"/>
        </w:r>
        <w:r w:rsidR="00F762A7">
          <w:rPr>
            <w:noProof/>
            <w:webHidden/>
          </w:rPr>
          <w:t>4</w:t>
        </w:r>
        <w:r w:rsidR="00F762A7">
          <w:rPr>
            <w:noProof/>
            <w:webHidden/>
          </w:rPr>
          <w:fldChar w:fldCharType="end"/>
        </w:r>
      </w:hyperlink>
    </w:p>
    <w:p w14:paraId="60BDC1CC" w14:textId="52EE45D8" w:rsidR="00CB38AE" w:rsidRPr="007C3CC3" w:rsidRDefault="001647F9" w:rsidP="001647F9">
      <w:pPr>
        <w:rPr>
          <w:lang w:eastAsia="cs-CZ"/>
        </w:rPr>
      </w:pPr>
      <w:r w:rsidRPr="007C3CC3">
        <w:rPr>
          <w:lang w:eastAsia="cs-CZ"/>
        </w:rPr>
        <w:fldChar w:fldCharType="end"/>
      </w:r>
    </w:p>
    <w:p w14:paraId="6AC09310" w14:textId="77777777" w:rsidR="00CB38AE" w:rsidRPr="007C3CC3" w:rsidRDefault="00CB38AE" w:rsidP="00CB38AE">
      <w:pPr>
        <w:rPr>
          <w:lang w:eastAsia="cs-CZ"/>
        </w:rPr>
      </w:pPr>
      <w:r w:rsidRPr="007C3CC3">
        <w:rPr>
          <w:lang w:eastAsia="cs-CZ"/>
        </w:rPr>
        <w:br w:type="page"/>
      </w:r>
    </w:p>
    <w:p w14:paraId="2E90C30A" w14:textId="4824E586" w:rsidR="00807804" w:rsidRPr="007C3CC3" w:rsidRDefault="00807804" w:rsidP="00497292">
      <w:pPr>
        <w:pStyle w:val="Heading7"/>
        <w:spacing w:after="120"/>
        <w:ind w:left="709" w:hanging="709"/>
      </w:pPr>
      <w:bookmarkStart w:id="2" w:name="_Toc55308170"/>
      <w:bookmarkStart w:id="3" w:name="_Toc27578429"/>
      <w:r w:rsidRPr="007C3CC3">
        <w:lastRenderedPageBreak/>
        <w:t xml:space="preserve">OBECNÝ POPIS </w:t>
      </w:r>
      <w:r w:rsidR="00064C60">
        <w:t xml:space="preserve">NAPÁJENÍ TECHNOLOGIÍ A </w:t>
      </w:r>
      <w:proofErr w:type="spellStart"/>
      <w:r w:rsidR="00064C60">
        <w:t>MaR</w:t>
      </w:r>
      <w:bookmarkEnd w:id="2"/>
      <w:proofErr w:type="spellEnd"/>
    </w:p>
    <w:p w14:paraId="56E78EC3" w14:textId="6A0B6940" w:rsidR="00695FB7" w:rsidRPr="009274BC" w:rsidRDefault="00497292" w:rsidP="005C2884">
      <w:pPr>
        <w:rPr>
          <w:color w:val="000000" w:themeColor="text1"/>
        </w:rPr>
      </w:pPr>
      <w:r w:rsidRPr="009274BC">
        <w:rPr>
          <w:color w:val="000000" w:themeColor="text1"/>
        </w:rPr>
        <w:t>Tento popis systému obsahuje technické požadavky pro návrh a výrobu</w:t>
      </w:r>
      <w:r w:rsidR="00343B9D" w:rsidRPr="009274BC">
        <w:rPr>
          <w:color w:val="000000" w:themeColor="text1"/>
        </w:rPr>
        <w:t xml:space="preserve"> </w:t>
      </w:r>
      <w:r w:rsidR="006A3C22" w:rsidRPr="009274BC">
        <w:rPr>
          <w:color w:val="000000" w:themeColor="text1"/>
        </w:rPr>
        <w:t>oceloplechov</w:t>
      </w:r>
      <w:r w:rsidR="00064C60" w:rsidRPr="009274BC">
        <w:rPr>
          <w:color w:val="000000" w:themeColor="text1"/>
        </w:rPr>
        <w:t xml:space="preserve">ých </w:t>
      </w:r>
      <w:r w:rsidR="006A3C22" w:rsidRPr="009274BC">
        <w:rPr>
          <w:color w:val="000000" w:themeColor="text1"/>
        </w:rPr>
        <w:t>skříňov</w:t>
      </w:r>
      <w:r w:rsidR="00064C60" w:rsidRPr="009274BC">
        <w:rPr>
          <w:color w:val="000000" w:themeColor="text1"/>
        </w:rPr>
        <w:t>ých</w:t>
      </w:r>
      <w:r w:rsidR="006A3C22" w:rsidRPr="009274BC">
        <w:rPr>
          <w:color w:val="000000" w:themeColor="text1"/>
        </w:rPr>
        <w:t xml:space="preserve"> rozvaděč</w:t>
      </w:r>
      <w:r w:rsidR="00064C60" w:rsidRPr="009274BC">
        <w:rPr>
          <w:color w:val="000000" w:themeColor="text1"/>
        </w:rPr>
        <w:t xml:space="preserve">ů, v tomto provozním souboru </w:t>
      </w:r>
      <w:r w:rsidR="00E63DA6" w:rsidRPr="009274BC">
        <w:rPr>
          <w:color w:val="000000" w:themeColor="text1"/>
        </w:rPr>
        <w:t xml:space="preserve">umístěného v místnosti č. </w:t>
      </w:r>
      <w:r w:rsidR="007C3CC3" w:rsidRPr="009274BC">
        <w:rPr>
          <w:color w:val="000000" w:themeColor="text1"/>
        </w:rPr>
        <w:t>12</w:t>
      </w:r>
      <w:r w:rsidR="007D6F10">
        <w:rPr>
          <w:color w:val="000000" w:themeColor="text1"/>
        </w:rPr>
        <w:t>3</w:t>
      </w:r>
      <w:r w:rsidR="007C3CC3" w:rsidRPr="009274BC">
        <w:rPr>
          <w:color w:val="000000" w:themeColor="text1"/>
        </w:rPr>
        <w:t xml:space="preserve"> v 1NP. Rozvaděč</w:t>
      </w:r>
      <w:r w:rsidR="003B23E6" w:rsidRPr="009274BC">
        <w:rPr>
          <w:color w:val="000000" w:themeColor="text1"/>
        </w:rPr>
        <w:t>e</w:t>
      </w:r>
      <w:r w:rsidR="007C3CC3" w:rsidRPr="009274BC">
        <w:rPr>
          <w:color w:val="000000" w:themeColor="text1"/>
        </w:rPr>
        <w:t xml:space="preserve"> bud</w:t>
      </w:r>
      <w:r w:rsidR="00064C60" w:rsidRPr="009274BC">
        <w:rPr>
          <w:color w:val="000000" w:themeColor="text1"/>
        </w:rPr>
        <w:t>ou</w:t>
      </w:r>
      <w:r w:rsidR="007C3CC3" w:rsidRPr="009274BC">
        <w:rPr>
          <w:color w:val="000000" w:themeColor="text1"/>
        </w:rPr>
        <w:t xml:space="preserve"> </w:t>
      </w:r>
      <w:r w:rsidR="005C2884" w:rsidRPr="009274BC">
        <w:rPr>
          <w:color w:val="000000" w:themeColor="text1"/>
        </w:rPr>
        <w:t>určen</w:t>
      </w:r>
      <w:r w:rsidR="00064C60" w:rsidRPr="009274BC">
        <w:rPr>
          <w:color w:val="000000" w:themeColor="text1"/>
        </w:rPr>
        <w:t>y</w:t>
      </w:r>
      <w:r w:rsidR="005C2884" w:rsidRPr="009274BC">
        <w:rPr>
          <w:color w:val="000000" w:themeColor="text1"/>
        </w:rPr>
        <w:t xml:space="preserve"> pro technologické zařízení s názvem “</w:t>
      </w:r>
      <w:r w:rsidR="001252EA" w:rsidRPr="001252EA">
        <w:rPr>
          <w:color w:val="000000" w:themeColor="text1"/>
        </w:rPr>
        <w:t>Nové technologie</w:t>
      </w:r>
      <w:r w:rsidR="005C2884" w:rsidRPr="009274BC">
        <w:rPr>
          <w:color w:val="000000" w:themeColor="text1"/>
        </w:rPr>
        <w:t xml:space="preserve">“, provozní soubor PS </w:t>
      </w:r>
      <w:proofErr w:type="gramStart"/>
      <w:r w:rsidR="005C2884" w:rsidRPr="009274BC">
        <w:rPr>
          <w:color w:val="000000" w:themeColor="text1"/>
        </w:rPr>
        <w:t>02.0</w:t>
      </w:r>
      <w:r w:rsidR="007D6F10">
        <w:rPr>
          <w:color w:val="000000" w:themeColor="text1"/>
        </w:rPr>
        <w:t>8</w:t>
      </w:r>
      <w:r w:rsidR="009274BC" w:rsidRPr="009274BC">
        <w:rPr>
          <w:color w:val="000000" w:themeColor="text1"/>
        </w:rPr>
        <w:t>.0</w:t>
      </w:r>
      <w:r w:rsidR="007D6F10">
        <w:rPr>
          <w:color w:val="000000" w:themeColor="text1"/>
        </w:rPr>
        <w:t>2</w:t>
      </w:r>
      <w:proofErr w:type="gramEnd"/>
      <w:r w:rsidR="001724A7">
        <w:rPr>
          <w:color w:val="000000" w:themeColor="text1"/>
        </w:rPr>
        <w:t xml:space="preserve">, pod které spadá technologie </w:t>
      </w:r>
      <w:proofErr w:type="spellStart"/>
      <w:r w:rsidR="001724A7">
        <w:rPr>
          <w:color w:val="000000" w:themeColor="text1"/>
        </w:rPr>
        <w:t>Stirligova</w:t>
      </w:r>
      <w:proofErr w:type="spellEnd"/>
      <w:r w:rsidR="001724A7">
        <w:rPr>
          <w:color w:val="000000" w:themeColor="text1"/>
        </w:rPr>
        <w:t xml:space="preserve"> motoru a testovací kogenerační jednotka cca 20kW.</w:t>
      </w:r>
    </w:p>
    <w:p w14:paraId="1D26272F" w14:textId="3C8AC07B" w:rsidR="005C2884" w:rsidRPr="009274BC" w:rsidRDefault="00695FB7" w:rsidP="005C2884">
      <w:pPr>
        <w:rPr>
          <w:color w:val="000000" w:themeColor="text1"/>
        </w:rPr>
      </w:pPr>
      <w:r w:rsidRPr="009274BC">
        <w:rPr>
          <w:color w:val="000000" w:themeColor="text1"/>
        </w:rPr>
        <w:t>Skříňové r</w:t>
      </w:r>
      <w:r w:rsidR="003E1533" w:rsidRPr="009274BC">
        <w:rPr>
          <w:color w:val="000000" w:themeColor="text1"/>
        </w:rPr>
        <w:t xml:space="preserve">ozvaděče </w:t>
      </w:r>
      <w:r w:rsidRPr="009274BC">
        <w:rPr>
          <w:color w:val="000000" w:themeColor="text1"/>
        </w:rPr>
        <w:t xml:space="preserve">pro technologická zařízení </w:t>
      </w:r>
      <w:r w:rsidR="003E1533" w:rsidRPr="009274BC">
        <w:rPr>
          <w:color w:val="000000" w:themeColor="text1"/>
        </w:rPr>
        <w:t>b</w:t>
      </w:r>
      <w:r w:rsidR="00064C60" w:rsidRPr="009274BC">
        <w:rPr>
          <w:color w:val="000000" w:themeColor="text1"/>
        </w:rPr>
        <w:t>udou napájeny z hlavní rozvodny nízkého napětí RH umístěné v 1NP v místnosti č. 109.</w:t>
      </w:r>
      <w:r w:rsidR="005C2884" w:rsidRPr="009274BC">
        <w:rPr>
          <w:color w:val="000000" w:themeColor="text1"/>
        </w:rPr>
        <w:t xml:space="preserve"> a </w:t>
      </w:r>
      <w:r w:rsidR="003E1533" w:rsidRPr="009274BC">
        <w:rPr>
          <w:color w:val="000000" w:themeColor="text1"/>
        </w:rPr>
        <w:t xml:space="preserve">obecně </w:t>
      </w:r>
      <w:r w:rsidR="005C2884" w:rsidRPr="009274BC">
        <w:rPr>
          <w:color w:val="000000" w:themeColor="text1"/>
        </w:rPr>
        <w:t>bud</w:t>
      </w:r>
      <w:r w:rsidR="00064C60" w:rsidRPr="009274BC">
        <w:rPr>
          <w:color w:val="000000" w:themeColor="text1"/>
        </w:rPr>
        <w:t>ou</w:t>
      </w:r>
      <w:r w:rsidR="005C2884" w:rsidRPr="009274BC">
        <w:rPr>
          <w:color w:val="000000" w:themeColor="text1"/>
        </w:rPr>
        <w:t xml:space="preserve"> sloužit pro:</w:t>
      </w:r>
    </w:p>
    <w:p w14:paraId="640F4F59" w14:textId="77777777" w:rsidR="00064C60" w:rsidRDefault="00064C60" w:rsidP="005C2884"/>
    <w:p w14:paraId="62AB5EEC" w14:textId="73771CB5" w:rsidR="005C2884" w:rsidRDefault="005C2884" w:rsidP="005C2884">
      <w:pPr>
        <w:pStyle w:val="ListParagraph"/>
        <w:numPr>
          <w:ilvl w:val="0"/>
          <w:numId w:val="19"/>
        </w:numPr>
      </w:pPr>
      <w:r>
        <w:t xml:space="preserve">Napájení a spínání technologických zařízení, tedy </w:t>
      </w:r>
      <w:r w:rsidR="003B23E6">
        <w:t xml:space="preserve">3-fázová </w:t>
      </w:r>
      <w:r>
        <w:t>silová část</w:t>
      </w:r>
    </w:p>
    <w:p w14:paraId="763DB368" w14:textId="7567CE7A" w:rsidR="005C2884" w:rsidRDefault="003B23E6" w:rsidP="005C2884">
      <w:pPr>
        <w:pStyle w:val="ListParagraph"/>
        <w:numPr>
          <w:ilvl w:val="0"/>
          <w:numId w:val="19"/>
        </w:numPr>
      </w:pPr>
      <w:r>
        <w:t xml:space="preserve">Napájení </w:t>
      </w:r>
      <w:r w:rsidR="00064C60">
        <w:t>a spínání 1-fázových spotřebičů a instrumentace</w:t>
      </w:r>
    </w:p>
    <w:p w14:paraId="2A690F8A" w14:textId="08E0D638" w:rsidR="0013034E" w:rsidRDefault="0013034E" w:rsidP="005C2884">
      <w:pPr>
        <w:pStyle w:val="ListParagraph"/>
        <w:numPr>
          <w:ilvl w:val="0"/>
          <w:numId w:val="19"/>
        </w:numPr>
      </w:pPr>
      <w:r>
        <w:t>Napájení 24VDC</w:t>
      </w:r>
    </w:p>
    <w:p w14:paraId="2DB646E3" w14:textId="4B6BDD9E" w:rsidR="00064C60" w:rsidRDefault="00064C60" w:rsidP="005C2884">
      <w:pPr>
        <w:pStyle w:val="ListParagraph"/>
        <w:numPr>
          <w:ilvl w:val="0"/>
          <w:numId w:val="19"/>
        </w:numPr>
      </w:pPr>
      <w:r>
        <w:t>Řízení daných technologických procesů za pomocí průmyslového PLC</w:t>
      </w:r>
    </w:p>
    <w:p w14:paraId="63BD0FC2" w14:textId="63369158" w:rsidR="005C2884" w:rsidRDefault="00064C60" w:rsidP="005C2884">
      <w:pPr>
        <w:pStyle w:val="ListParagraph"/>
        <w:numPr>
          <w:ilvl w:val="0"/>
          <w:numId w:val="19"/>
        </w:numPr>
      </w:pPr>
      <w:r>
        <w:t>Sběr dat z instrumentace</w:t>
      </w:r>
    </w:p>
    <w:p w14:paraId="3BF06B39" w14:textId="77777777" w:rsidR="005C2884" w:rsidRDefault="005C2884" w:rsidP="00497292"/>
    <w:p w14:paraId="7F39AAFF" w14:textId="1AEE25E0" w:rsidR="00343B9D" w:rsidRDefault="008C535F" w:rsidP="00497292">
      <w:r>
        <w:t>Skříňové r</w:t>
      </w:r>
      <w:r w:rsidR="00064C60">
        <w:t>ozvaděče mohou být určeny jen pro jednu z výše definovaných funkcionalit (především pro technologické celky velkých rozsahů</w:t>
      </w:r>
      <w:r w:rsidR="00CE1761">
        <w:t>). Možné je také začlenění několika výše popsaných funkcionalit do jednoho rozvaděče a to především v případě menších technologických celků, méně výkonově náročných s menším počtem instrumentace pro ovládání a sběr dat. V tomto případě bude prostor rozvaděčů dělen na sekce dedikované pro jednotlivé funkcionality.</w:t>
      </w:r>
    </w:p>
    <w:p w14:paraId="2B4D726B" w14:textId="552B33D5" w:rsidR="00CE1761" w:rsidRDefault="00CE1761" w:rsidP="00497292"/>
    <w:p w14:paraId="75705EB9" w14:textId="27615D7B" w:rsidR="00CE1761" w:rsidRPr="00E83D68" w:rsidRDefault="00E83D68" w:rsidP="00497292">
      <w:r w:rsidRPr="00E83D68">
        <w:t>Přes možnost kombinace jednotlivých funkcionalit do jednoho rozvaděče je dodržen j</w:t>
      </w:r>
      <w:r w:rsidR="00CE1761" w:rsidRPr="00E83D68">
        <w:t>ednotný koncept návrhu napříč všemi laboratořemi a jednotný vzhled</w:t>
      </w:r>
      <w:r w:rsidRPr="00E83D68">
        <w:t xml:space="preserve"> všech rozvaděčů.</w:t>
      </w:r>
    </w:p>
    <w:p w14:paraId="325FBB45" w14:textId="1DA00C0D" w:rsidR="005C2884" w:rsidRDefault="005C2884" w:rsidP="00497292"/>
    <w:p w14:paraId="6060FDB6" w14:textId="1860C0B0" w:rsidR="00343B9D" w:rsidRDefault="00CE1761" w:rsidP="00497292">
      <w:r>
        <w:t>Součástí tohoto provozního souboru je také potřebná kabeláž</w:t>
      </w:r>
      <w:r w:rsidR="00A53EA7">
        <w:t xml:space="preserve"> a přiznané kabelové trasy</w:t>
      </w:r>
      <w:r>
        <w:t xml:space="preserve"> </w:t>
      </w:r>
      <w:r w:rsidR="00A53EA7">
        <w:t>pro</w:t>
      </w:r>
      <w:r>
        <w:t xml:space="preserve"> propojení rozvaděčů s jednotlivými spotřebiči a instrumentací, včetně 1-fázových a 3-fázových zásuvek dle požadavků dané</w:t>
      </w:r>
      <w:r w:rsidR="00E83D68">
        <w:t>ho provozního souboru.</w:t>
      </w:r>
    </w:p>
    <w:p w14:paraId="7A762C55" w14:textId="77777777" w:rsidR="00343B9D" w:rsidRPr="007C3CC3" w:rsidRDefault="00343B9D" w:rsidP="00497292"/>
    <w:p w14:paraId="60C4714F" w14:textId="77777777" w:rsidR="00497292" w:rsidRPr="007C3CC3" w:rsidRDefault="00497292" w:rsidP="00497292"/>
    <w:p w14:paraId="70045242" w14:textId="5E2869F9" w:rsidR="0013034E" w:rsidRPr="006B71B1" w:rsidRDefault="0013034E" w:rsidP="001724A7">
      <w:pPr>
        <w:pStyle w:val="Heading8"/>
        <w:ind w:left="340" w:hanging="340"/>
      </w:pPr>
      <w:bookmarkStart w:id="4" w:name="_Toc55308171"/>
      <w:r w:rsidRPr="006B71B1">
        <w:t xml:space="preserve">Obecné vybavení </w:t>
      </w:r>
      <w:r w:rsidR="008C535F" w:rsidRPr="006B71B1">
        <w:t xml:space="preserve">skříňových </w:t>
      </w:r>
      <w:r w:rsidRPr="006B71B1">
        <w:t>rozvaděčů:</w:t>
      </w:r>
      <w:bookmarkEnd w:id="4"/>
    </w:p>
    <w:p w14:paraId="789C68C1" w14:textId="77777777" w:rsidR="006B71B1" w:rsidRDefault="006B71B1" w:rsidP="001724A7">
      <w:pPr>
        <w:keepNext/>
        <w:tabs>
          <w:tab w:val="left" w:pos="3969"/>
        </w:tabs>
        <w:suppressAutoHyphens w:val="0"/>
        <w:jc w:val="both"/>
        <w:rPr>
          <w:szCs w:val="20"/>
        </w:rPr>
      </w:pPr>
    </w:p>
    <w:p w14:paraId="364F4DBC" w14:textId="4EE66ACF" w:rsidR="0013034E" w:rsidRDefault="0013034E" w:rsidP="00497292">
      <w:pPr>
        <w:tabs>
          <w:tab w:val="left" w:pos="3969"/>
        </w:tabs>
        <w:suppressAutoHyphens w:val="0"/>
        <w:jc w:val="both"/>
        <w:rPr>
          <w:szCs w:val="20"/>
        </w:rPr>
      </w:pPr>
      <w:r w:rsidRPr="0013034E">
        <w:rPr>
          <w:szCs w:val="20"/>
        </w:rPr>
        <w:t>Jednotl</w:t>
      </w:r>
      <w:r>
        <w:rPr>
          <w:szCs w:val="20"/>
        </w:rPr>
        <w:t>i</w:t>
      </w:r>
      <w:r w:rsidRPr="0013034E">
        <w:rPr>
          <w:szCs w:val="20"/>
        </w:rPr>
        <w:t xml:space="preserve">vé rozvaděče </w:t>
      </w:r>
      <w:r>
        <w:rPr>
          <w:szCs w:val="20"/>
        </w:rPr>
        <w:t>budou dle své funkčnosti vybaveny:</w:t>
      </w:r>
    </w:p>
    <w:p w14:paraId="7A4A4B13" w14:textId="13288294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Hlavním vypínačem/jističem</w:t>
      </w:r>
    </w:p>
    <w:p w14:paraId="43C96E5F" w14:textId="66FA36BB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Spínanými zd</w:t>
      </w:r>
      <w:r w:rsidR="005008EB">
        <w:rPr>
          <w:szCs w:val="20"/>
        </w:rPr>
        <w:t>roji</w:t>
      </w:r>
      <w:r>
        <w:rPr>
          <w:szCs w:val="20"/>
        </w:rPr>
        <w:t xml:space="preserve"> </w:t>
      </w:r>
    </w:p>
    <w:p w14:paraId="14261061" w14:textId="39B3DA45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Jedno a více pólovými jističi</w:t>
      </w:r>
    </w:p>
    <w:p w14:paraId="29C8D44C" w14:textId="0654E64A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Stykači</w:t>
      </w:r>
    </w:p>
    <w:p w14:paraId="01DB14A3" w14:textId="1862AC43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Průmyslovým PLC</w:t>
      </w:r>
      <w:r w:rsidR="005008EB">
        <w:rPr>
          <w:szCs w:val="20"/>
        </w:rPr>
        <w:t>, tzv. kontrolérem</w:t>
      </w:r>
    </w:p>
    <w:p w14:paraId="1C775252" w14:textId="5F6ADC27" w:rsidR="007E0E41" w:rsidRDefault="006B71B1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Komunikační karty (rozhraní) pro napojení lokálních PLC a pro komunikaci do distribuovaného kontrolního systému (DCS)</w:t>
      </w:r>
    </w:p>
    <w:p w14:paraId="3C6CD4A4" w14:textId="319EA45F" w:rsidR="005008EB" w:rsidRDefault="005008EB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V/V (</w:t>
      </w:r>
      <w:proofErr w:type="spellStart"/>
      <w:r>
        <w:rPr>
          <w:szCs w:val="20"/>
        </w:rPr>
        <w:t>vstupími</w:t>
      </w:r>
      <w:proofErr w:type="spellEnd"/>
      <w:r>
        <w:rPr>
          <w:szCs w:val="20"/>
        </w:rPr>
        <w:t>/výstupními) kartami pro signály DI, DO, AI, AO, RTD</w:t>
      </w:r>
    </w:p>
    <w:p w14:paraId="0AF3F2E4" w14:textId="1BEC03C5" w:rsidR="0013034E" w:rsidRDefault="005008EB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 xml:space="preserve">Příslušenstvím (svorkovnice, </w:t>
      </w:r>
      <w:r w:rsidR="00914855">
        <w:rPr>
          <w:szCs w:val="20"/>
        </w:rPr>
        <w:t xml:space="preserve">tlačítka, nouzové tlačítko, </w:t>
      </w:r>
      <w:proofErr w:type="spellStart"/>
      <w:r>
        <w:rPr>
          <w:szCs w:val="20"/>
        </w:rPr>
        <w:t>thermostat</w:t>
      </w:r>
      <w:proofErr w:type="spellEnd"/>
      <w:r>
        <w:rPr>
          <w:szCs w:val="20"/>
        </w:rPr>
        <w:t>, vnitřní světlo, interní kabeláž</w:t>
      </w:r>
      <w:r w:rsidR="00914855">
        <w:rPr>
          <w:szCs w:val="20"/>
        </w:rPr>
        <w:t xml:space="preserve"> atd.</w:t>
      </w:r>
      <w:r>
        <w:rPr>
          <w:szCs w:val="20"/>
        </w:rPr>
        <w:t>)</w:t>
      </w:r>
    </w:p>
    <w:p w14:paraId="48595E5A" w14:textId="433C0F89" w:rsidR="006B71B1" w:rsidRDefault="006B71B1" w:rsidP="006B71B1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1A923E85" w14:textId="49591D54" w:rsidR="00027AB7" w:rsidRPr="009274BC" w:rsidRDefault="00246886" w:rsidP="00430686">
      <w:pPr>
        <w:pStyle w:val="Heading7"/>
        <w:keepNext/>
        <w:spacing w:after="120"/>
        <w:ind w:left="709" w:hanging="709"/>
        <w:rPr>
          <w:color w:val="000000" w:themeColor="text1"/>
        </w:rPr>
      </w:pPr>
      <w:bookmarkStart w:id="5" w:name="_Toc55308172"/>
      <w:bookmarkEnd w:id="3"/>
      <w:r w:rsidRPr="009274BC">
        <w:rPr>
          <w:color w:val="000000" w:themeColor="text1"/>
        </w:rPr>
        <w:t xml:space="preserve">Základní </w:t>
      </w:r>
      <w:r w:rsidR="005008EB" w:rsidRPr="009274BC">
        <w:rPr>
          <w:color w:val="000000" w:themeColor="text1"/>
        </w:rPr>
        <w:t>p</w:t>
      </w:r>
      <w:r w:rsidR="00027AB7" w:rsidRPr="009274BC">
        <w:rPr>
          <w:color w:val="000000" w:themeColor="text1"/>
        </w:rPr>
        <w:t xml:space="preserve">arametry </w:t>
      </w:r>
      <w:r w:rsidR="008C535F" w:rsidRPr="009274BC">
        <w:rPr>
          <w:color w:val="000000" w:themeColor="text1"/>
        </w:rPr>
        <w:t xml:space="preserve">skříňového </w:t>
      </w:r>
      <w:r w:rsidR="00027AB7" w:rsidRPr="009274BC">
        <w:rPr>
          <w:color w:val="000000" w:themeColor="text1"/>
        </w:rPr>
        <w:t>rozvaděče</w:t>
      </w:r>
      <w:r w:rsidR="005008EB" w:rsidRPr="009274BC">
        <w:rPr>
          <w:color w:val="000000" w:themeColor="text1"/>
        </w:rPr>
        <w:t xml:space="preserve"> pro PS </w:t>
      </w:r>
      <w:proofErr w:type="gramStart"/>
      <w:r w:rsidR="005008EB" w:rsidRPr="009274BC">
        <w:rPr>
          <w:color w:val="000000" w:themeColor="text1"/>
        </w:rPr>
        <w:t>02.0</w:t>
      </w:r>
      <w:r w:rsidR="007D6F10">
        <w:rPr>
          <w:color w:val="000000" w:themeColor="text1"/>
        </w:rPr>
        <w:t>8</w:t>
      </w:r>
      <w:r w:rsidR="005008EB" w:rsidRPr="009274BC">
        <w:rPr>
          <w:color w:val="000000" w:themeColor="text1"/>
        </w:rPr>
        <w:t>.</w:t>
      </w:r>
      <w:r w:rsidR="009274BC" w:rsidRPr="009274BC">
        <w:rPr>
          <w:color w:val="000000" w:themeColor="text1"/>
        </w:rPr>
        <w:t>0</w:t>
      </w:r>
      <w:r w:rsidR="007D6F10">
        <w:rPr>
          <w:color w:val="000000" w:themeColor="text1"/>
        </w:rPr>
        <w:t>2</w:t>
      </w:r>
      <w:bookmarkEnd w:id="5"/>
      <w:proofErr w:type="gramEnd"/>
    </w:p>
    <w:p w14:paraId="26A1F955" w14:textId="32DA8F6D" w:rsidR="00497292" w:rsidRDefault="00497292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78B82F11" w14:textId="040F70E4" w:rsidR="005008EB" w:rsidRDefault="008C535F" w:rsidP="005008EB">
      <w:pPr>
        <w:tabs>
          <w:tab w:val="left" w:pos="3969"/>
        </w:tabs>
        <w:suppressAutoHyphens w:val="0"/>
        <w:jc w:val="both"/>
      </w:pPr>
      <w:r>
        <w:t xml:space="preserve">Počet rozvaděčů a jeho vybavení bude upřesněno na základě </w:t>
      </w:r>
      <w:r w:rsidRPr="007D6B45">
        <w:t xml:space="preserve">návrhu </w:t>
      </w:r>
      <w:r>
        <w:t xml:space="preserve">konkrétní technologie </w:t>
      </w:r>
      <w:r w:rsidRPr="007D6B45">
        <w:t>v</w:t>
      </w:r>
      <w:r>
        <w:t> </w:t>
      </w:r>
      <w:r w:rsidRPr="007D6B45">
        <w:t>době</w:t>
      </w:r>
      <w:r>
        <w:t xml:space="preserve"> přípravy instalační dokumentace</w:t>
      </w:r>
      <w:r w:rsidRPr="007D6B45">
        <w:t xml:space="preserve"> projektu</w:t>
      </w:r>
      <w:r>
        <w:t>.</w:t>
      </w:r>
      <w:r w:rsidRPr="007D6B45">
        <w:t xml:space="preserve"> </w:t>
      </w:r>
      <w:r>
        <w:t xml:space="preserve">Současný </w:t>
      </w:r>
      <w:r w:rsidRPr="007D6B45">
        <w:t xml:space="preserve">návrh </w:t>
      </w:r>
      <w:r>
        <w:t xml:space="preserve">projektu zahrnuje požadavky investora a je specifikován </w:t>
      </w:r>
      <w:r w:rsidRPr="007D6B45">
        <w:t>níže</w:t>
      </w:r>
      <w:r>
        <w:t>.</w:t>
      </w:r>
    </w:p>
    <w:p w14:paraId="5F6A9EC9" w14:textId="77777777" w:rsidR="008C535F" w:rsidRDefault="008C535F" w:rsidP="005008EB">
      <w:pPr>
        <w:tabs>
          <w:tab w:val="left" w:pos="3969"/>
        </w:tabs>
        <w:suppressAutoHyphens w:val="0"/>
        <w:jc w:val="both"/>
      </w:pPr>
    </w:p>
    <w:p w14:paraId="637ABCF4" w14:textId="0DC6961F" w:rsidR="009E70A2" w:rsidRPr="005008EB" w:rsidRDefault="009E70A2" w:rsidP="009E70A2">
      <w:pPr>
        <w:tabs>
          <w:tab w:val="left" w:pos="3969"/>
        </w:tabs>
        <w:suppressAutoHyphens w:val="0"/>
        <w:jc w:val="both"/>
      </w:pPr>
      <w:r w:rsidRPr="005008EB">
        <w:t xml:space="preserve">Pro </w:t>
      </w:r>
      <w:r>
        <w:t xml:space="preserve">napájení a </w:t>
      </w:r>
      <w:proofErr w:type="spellStart"/>
      <w:r>
        <w:t>MaR</w:t>
      </w:r>
      <w:proofErr w:type="spellEnd"/>
      <w:r>
        <w:t xml:space="preserve"> </w:t>
      </w:r>
      <w:r w:rsidRPr="005008EB">
        <w:t>technologick</w:t>
      </w:r>
      <w:r>
        <w:t>ého</w:t>
      </w:r>
      <w:r w:rsidRPr="005008EB">
        <w:t xml:space="preserve"> celk</w:t>
      </w:r>
      <w:r>
        <w:t>u</w:t>
      </w:r>
      <w:r w:rsidRPr="005008EB">
        <w:t xml:space="preserve"> </w:t>
      </w:r>
      <w:r w:rsidR="001252EA" w:rsidRPr="001252EA">
        <w:t>Nové technologie</w:t>
      </w:r>
      <w:r w:rsidR="001252EA">
        <w:t xml:space="preserve"> </w:t>
      </w:r>
      <w:r>
        <w:t>je použit</w:t>
      </w:r>
      <w:r w:rsidRPr="00062D7D">
        <w:rPr>
          <w:color w:val="FF0000"/>
        </w:rPr>
        <w:t xml:space="preserve"> </w:t>
      </w:r>
      <w:r w:rsidRPr="009E70A2">
        <w:rPr>
          <w:color w:val="000000" w:themeColor="text1"/>
        </w:rPr>
        <w:t xml:space="preserve">jeden </w:t>
      </w:r>
      <w:r>
        <w:t>skříňový rozvaděč se základními parametry:</w:t>
      </w:r>
    </w:p>
    <w:p w14:paraId="59C7BA11" w14:textId="77777777" w:rsidR="005008EB" w:rsidRPr="007C3CC3" w:rsidRDefault="005008EB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0659D547" w14:textId="747E0E05" w:rsidR="008C535F" w:rsidRDefault="008C535F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Typ prázdné skříně:</w:t>
      </w:r>
      <w:r>
        <w:rPr>
          <w:rFonts w:cs="Times New Roman"/>
          <w:lang w:eastAsia="x-none"/>
        </w:rPr>
        <w:tab/>
      </w:r>
      <w:r w:rsidR="00A53EA7">
        <w:rPr>
          <w:rFonts w:cs="Times New Roman"/>
          <w:lang w:eastAsia="x-none"/>
        </w:rPr>
        <w:t>Samovolně stojící</w:t>
      </w:r>
    </w:p>
    <w:p w14:paraId="7E71EADE" w14:textId="3666107E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Přístup:</w:t>
      </w:r>
      <w:r>
        <w:rPr>
          <w:rFonts w:cs="Times New Roman"/>
          <w:lang w:eastAsia="x-none"/>
        </w:rPr>
        <w:tab/>
        <w:t>jednostranný zepředu</w:t>
      </w:r>
    </w:p>
    <w:p w14:paraId="3436D3BF" w14:textId="09DE7765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Přívod veškeré kabeláže:</w:t>
      </w:r>
      <w:r>
        <w:rPr>
          <w:rFonts w:cs="Times New Roman"/>
          <w:lang w:eastAsia="x-none"/>
        </w:rPr>
        <w:tab/>
        <w:t>z vrchu</w:t>
      </w:r>
    </w:p>
    <w:p w14:paraId="3C2B8D5B" w14:textId="2617C5C8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Velikost:</w:t>
      </w:r>
      <w:r>
        <w:rPr>
          <w:rFonts w:cs="Times New Roman"/>
          <w:lang w:eastAsia="x-none"/>
        </w:rPr>
        <w:tab/>
        <w:t xml:space="preserve">d x h x v  - </w:t>
      </w:r>
      <w:r w:rsidR="001724A7">
        <w:rPr>
          <w:rFonts w:cs="Times New Roman"/>
          <w:lang w:eastAsia="x-none"/>
        </w:rPr>
        <w:t>10</w:t>
      </w:r>
      <w:r>
        <w:rPr>
          <w:rFonts w:cs="Times New Roman"/>
          <w:lang w:eastAsia="x-none"/>
        </w:rPr>
        <w:t>00 x 800 x 2200 mm nebo obdobná</w:t>
      </w:r>
    </w:p>
    <w:p w14:paraId="42D09C82" w14:textId="64AF2181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Barva:</w:t>
      </w:r>
      <w:r>
        <w:rPr>
          <w:rFonts w:cs="Times New Roman"/>
          <w:lang w:eastAsia="x-none"/>
        </w:rPr>
        <w:tab/>
        <w:t>RAL 7035 nebo obdobná</w:t>
      </w:r>
    </w:p>
    <w:p w14:paraId="2DA53D63" w14:textId="00D494A4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IP ochrana:</w:t>
      </w:r>
      <w:r>
        <w:rPr>
          <w:rFonts w:cs="Times New Roman"/>
          <w:lang w:eastAsia="x-none"/>
        </w:rPr>
        <w:tab/>
        <w:t>minimálně IP31</w:t>
      </w:r>
    </w:p>
    <w:p w14:paraId="765718D6" w14:textId="6748BC49" w:rsidR="00A53EA7" w:rsidRDefault="00E2629E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Tloušťka stěny:</w:t>
      </w:r>
      <w:r>
        <w:rPr>
          <w:rFonts w:cs="Times New Roman"/>
          <w:lang w:eastAsia="x-none"/>
        </w:rPr>
        <w:tab/>
        <w:t>cca 1.5mm</w:t>
      </w:r>
    </w:p>
    <w:p w14:paraId="6BC2DCAD" w14:textId="54F203BC" w:rsidR="00497292" w:rsidRPr="009274BC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color w:val="000000" w:themeColor="text1"/>
          <w:lang w:eastAsia="x-none"/>
        </w:rPr>
      </w:pPr>
      <w:r>
        <w:rPr>
          <w:rFonts w:cs="Times New Roman"/>
          <w:lang w:eastAsia="x-none"/>
        </w:rPr>
        <w:t>Napájecí n</w:t>
      </w:r>
      <w:r w:rsidR="00027AB7" w:rsidRPr="007C3CC3">
        <w:rPr>
          <w:rFonts w:cs="Times New Roman"/>
          <w:lang w:eastAsia="x-none"/>
        </w:rPr>
        <w:t>apětí:</w:t>
      </w:r>
      <w:r w:rsidR="00027AB7" w:rsidRPr="007C3CC3">
        <w:rPr>
          <w:rFonts w:cs="Times New Roman"/>
          <w:lang w:eastAsia="x-none"/>
        </w:rPr>
        <w:tab/>
        <w:t>400V</w:t>
      </w:r>
      <w:r w:rsidR="00430686" w:rsidRPr="007C3CC3">
        <w:rPr>
          <w:rFonts w:cs="Times New Roman"/>
          <w:lang w:eastAsia="x-none"/>
        </w:rPr>
        <w:t xml:space="preserve">, </w:t>
      </w:r>
      <w:r w:rsidR="00E2629E">
        <w:rPr>
          <w:rFonts w:cs="Times New Roman"/>
          <w:lang w:eastAsia="x-none"/>
        </w:rPr>
        <w:t xml:space="preserve">50Hz </w:t>
      </w:r>
      <w:r w:rsidR="00430686" w:rsidRPr="007C3CC3">
        <w:rPr>
          <w:rFonts w:cs="Times New Roman"/>
          <w:lang w:eastAsia="x-none"/>
        </w:rPr>
        <w:t>TN-C</w:t>
      </w:r>
      <w:r w:rsidR="00062D7D">
        <w:rPr>
          <w:rFonts w:cs="Times New Roman"/>
          <w:lang w:eastAsia="x-none"/>
        </w:rPr>
        <w:t xml:space="preserve"> </w:t>
      </w:r>
    </w:p>
    <w:p w14:paraId="1A0888A2" w14:textId="50493195" w:rsidR="00430686" w:rsidRPr="009274BC" w:rsidRDefault="00914855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color w:val="000000" w:themeColor="text1"/>
          <w:lang w:eastAsia="x-none"/>
        </w:rPr>
      </w:pPr>
      <w:r w:rsidRPr="009274BC">
        <w:rPr>
          <w:rFonts w:cs="Times New Roman"/>
          <w:color w:val="000000" w:themeColor="text1"/>
          <w:lang w:eastAsia="x-none"/>
        </w:rPr>
        <w:t>Generované napětí</w:t>
      </w:r>
      <w:r w:rsidR="00430686" w:rsidRPr="009274BC">
        <w:rPr>
          <w:rFonts w:cs="Times New Roman"/>
          <w:color w:val="000000" w:themeColor="text1"/>
          <w:lang w:eastAsia="x-none"/>
        </w:rPr>
        <w:t>:</w:t>
      </w:r>
      <w:r w:rsidR="00430686" w:rsidRPr="009274BC">
        <w:rPr>
          <w:rFonts w:cs="Times New Roman"/>
          <w:color w:val="000000" w:themeColor="text1"/>
          <w:lang w:eastAsia="x-none"/>
        </w:rPr>
        <w:tab/>
      </w:r>
      <w:r w:rsidRPr="009274BC">
        <w:rPr>
          <w:rFonts w:cs="Times New Roman"/>
          <w:color w:val="000000" w:themeColor="text1"/>
          <w:lang w:eastAsia="x-none"/>
        </w:rPr>
        <w:t xml:space="preserve">230V 50Hz TN-S a 24V </w:t>
      </w:r>
      <w:proofErr w:type="spellStart"/>
      <w:r w:rsidR="009274BC" w:rsidRPr="009274BC">
        <w:rPr>
          <w:rFonts w:cs="Times New Roman"/>
          <w:color w:val="000000" w:themeColor="text1"/>
          <w:lang w:eastAsia="x-none"/>
        </w:rPr>
        <w:t>ss</w:t>
      </w:r>
      <w:proofErr w:type="spellEnd"/>
    </w:p>
    <w:p w14:paraId="044C9343" w14:textId="25B843FA" w:rsidR="00885B7C" w:rsidRPr="007C3CC3" w:rsidRDefault="00885B7C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Prostorová rezerva:</w:t>
      </w:r>
      <w:r>
        <w:rPr>
          <w:rFonts w:cs="Times New Roman"/>
          <w:lang w:eastAsia="x-none"/>
        </w:rPr>
        <w:tab/>
        <w:t xml:space="preserve">cca </w:t>
      </w:r>
      <w:r w:rsidR="00345A58">
        <w:rPr>
          <w:rFonts w:cs="Times New Roman"/>
          <w:lang w:eastAsia="x-none"/>
        </w:rPr>
        <w:t>15%</w:t>
      </w:r>
    </w:p>
    <w:p w14:paraId="12A3D398" w14:textId="4371EDB0" w:rsidR="00497292" w:rsidRDefault="00497292" w:rsidP="00A816AC">
      <w:pPr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375F05D4" w14:textId="645EB06A" w:rsidR="00D859DD" w:rsidRDefault="00914855" w:rsidP="006B71B1">
      <w:pPr>
        <w:pStyle w:val="Heading8"/>
        <w:ind w:left="340" w:hanging="340"/>
      </w:pPr>
      <w:bookmarkStart w:id="6" w:name="_Toc55308173"/>
      <w:r w:rsidRPr="00914855">
        <w:t>Výbava rozvaděče:</w:t>
      </w:r>
      <w:bookmarkEnd w:id="6"/>
    </w:p>
    <w:p w14:paraId="1FA2CBD2" w14:textId="77777777" w:rsidR="002E5563" w:rsidRPr="002E5563" w:rsidRDefault="002E5563" w:rsidP="002E5563">
      <w:pPr>
        <w:rPr>
          <w:lang w:eastAsia="cs-CZ"/>
        </w:rPr>
      </w:pPr>
    </w:p>
    <w:p w14:paraId="44A5538D" w14:textId="77777777" w:rsidR="00BB52CC" w:rsidRDefault="00BB52CC" w:rsidP="00BB52CC">
      <w:pPr>
        <w:keepNext/>
        <w:tabs>
          <w:tab w:val="left" w:pos="3969"/>
        </w:tabs>
        <w:suppressAutoHyphens w:val="0"/>
        <w:jc w:val="both"/>
      </w:pPr>
      <w:r w:rsidRPr="00914855">
        <w:t xml:space="preserve">Rozvaděč </w:t>
      </w:r>
      <w:r>
        <w:t xml:space="preserve">bude vybaven tak, aby zajistil funkcionalitu </w:t>
      </w:r>
      <w:proofErr w:type="gramStart"/>
      <w:r>
        <w:t>viz. níže</w:t>
      </w:r>
      <w:proofErr w:type="gramEnd"/>
      <w:r>
        <w:t>:</w:t>
      </w:r>
    </w:p>
    <w:p w14:paraId="4B72DFB7" w14:textId="10FD5A8E" w:rsidR="00914855" w:rsidRDefault="00914855" w:rsidP="006B71B1">
      <w:pPr>
        <w:keepNext/>
        <w:tabs>
          <w:tab w:val="left" w:pos="3969"/>
        </w:tabs>
        <w:suppressAutoHyphens w:val="0"/>
        <w:jc w:val="both"/>
      </w:pPr>
    </w:p>
    <w:p w14:paraId="6287C2B7" w14:textId="1AC51A54" w:rsidR="00914855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</w:t>
      </w:r>
      <w:r w:rsidR="00944FE2">
        <w:t>3</w:t>
      </w:r>
      <w:r>
        <w:t xml:space="preserve">x 400V spotřebičů o maximálním výkonu </w:t>
      </w:r>
      <w:r w:rsidR="00944FE2">
        <w:t>5</w:t>
      </w:r>
      <w:r>
        <w:t>kw</w:t>
      </w:r>
    </w:p>
    <w:p w14:paraId="4B39BF9D" w14:textId="47E5D4D2" w:rsidR="001724A7" w:rsidRDefault="001724A7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cca 3x 230V spotřebičů o maximálním výkonu 1kw</w:t>
      </w:r>
    </w:p>
    <w:p w14:paraId="673C51FA" w14:textId="30A1D373" w:rsidR="001252EA" w:rsidRDefault="001252EA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</w:t>
      </w:r>
      <w:r w:rsidR="001724A7">
        <w:t>1</w:t>
      </w:r>
      <w:r>
        <w:t>x 400V zásuvek</w:t>
      </w:r>
    </w:p>
    <w:p w14:paraId="44785A71" w14:textId="3EB8A6C8" w:rsidR="001252EA" w:rsidRDefault="001252EA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cca 2x 230V zásuvek</w:t>
      </w:r>
    </w:p>
    <w:p w14:paraId="6D05D174" w14:textId="401EE98F" w:rsidR="001724A7" w:rsidRDefault="001724A7" w:rsidP="001724A7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bookmarkStart w:id="7" w:name="_Hlk54814552"/>
      <w:r>
        <w:t xml:space="preserve">Lokální průmyslový PLC (bude řídit pouze </w:t>
      </w:r>
      <w:proofErr w:type="spellStart"/>
      <w:r w:rsidR="00473AA3">
        <w:t>Stirlingův</w:t>
      </w:r>
      <w:proofErr w:type="spellEnd"/>
      <w:r w:rsidR="00473AA3">
        <w:t xml:space="preserve"> motor</w:t>
      </w:r>
      <w:r>
        <w:t>)</w:t>
      </w:r>
    </w:p>
    <w:p w14:paraId="13414F45" w14:textId="33052704" w:rsidR="001724A7" w:rsidRDefault="001724A7" w:rsidP="001724A7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Komunikační karta se standartním průmyslovým protokolem pro napojení do nadřazeného PLC</w:t>
      </w:r>
    </w:p>
    <w:p w14:paraId="3F91B1BA" w14:textId="5787DF8D" w:rsidR="00885B7C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Zprostředkování cca </w:t>
      </w:r>
      <w:r w:rsidR="00BB52CC">
        <w:t>50</w:t>
      </w:r>
      <w:r>
        <w:t xml:space="preserve"> DI (Digital input)</w:t>
      </w:r>
    </w:p>
    <w:p w14:paraId="02BEF77D" w14:textId="64402C47" w:rsidR="00885B7C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Zprostředkování cca </w:t>
      </w:r>
      <w:r w:rsidR="00BB52CC">
        <w:t>30</w:t>
      </w:r>
      <w:r>
        <w:t xml:space="preserve"> DO (Digital output)</w:t>
      </w:r>
    </w:p>
    <w:p w14:paraId="21D3E60B" w14:textId="6D8EE089" w:rsidR="00885B7C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Zprostředkování cca </w:t>
      </w:r>
      <w:r w:rsidR="00BB52CC">
        <w:t>40</w:t>
      </w:r>
      <w:r>
        <w:t xml:space="preserve"> AI (analog input)</w:t>
      </w:r>
    </w:p>
    <w:bookmarkEnd w:id="7"/>
    <w:p w14:paraId="6D2C0E25" w14:textId="0B18DAFD" w:rsidR="009545DC" w:rsidRDefault="009545D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Tlačítko nouzového vypnutí</w:t>
      </w:r>
    </w:p>
    <w:p w14:paraId="5395E27E" w14:textId="0F579C0E" w:rsidR="009545DC" w:rsidRDefault="009545DC" w:rsidP="00885B7C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Vnitřní osvětlení (aktivováno otevřením dveří)</w:t>
      </w:r>
    </w:p>
    <w:p w14:paraId="22F97B78" w14:textId="536A38F6" w:rsidR="00885B7C" w:rsidRDefault="00885B7C" w:rsidP="00885B7C">
      <w:pPr>
        <w:tabs>
          <w:tab w:val="left" w:pos="3969"/>
        </w:tabs>
        <w:suppressAutoHyphens w:val="0"/>
        <w:jc w:val="both"/>
      </w:pPr>
    </w:p>
    <w:p w14:paraId="4D085323" w14:textId="77777777" w:rsidR="00062D7D" w:rsidRPr="00914855" w:rsidRDefault="00062D7D" w:rsidP="00885B7C">
      <w:pPr>
        <w:tabs>
          <w:tab w:val="left" w:pos="3969"/>
        </w:tabs>
        <w:suppressAutoHyphens w:val="0"/>
        <w:jc w:val="both"/>
      </w:pPr>
    </w:p>
    <w:p w14:paraId="54582E94" w14:textId="77B2C801" w:rsidR="00914855" w:rsidRPr="00914855" w:rsidRDefault="008B7A6D" w:rsidP="00914855">
      <w:pPr>
        <w:tabs>
          <w:tab w:val="left" w:pos="3969"/>
        </w:tabs>
        <w:suppressAutoHyphens w:val="0"/>
        <w:jc w:val="both"/>
      </w:pPr>
      <w:r>
        <w:t xml:space="preserve">Ve výše uvedených položkách je již zahrnuta plánovaná rezerva. </w:t>
      </w:r>
      <w:bookmarkEnd w:id="0"/>
    </w:p>
    <w:sectPr w:rsidR="00914855" w:rsidRPr="00914855" w:rsidSect="00F81BDE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F05CF7" w14:textId="77777777" w:rsidR="00AC147B" w:rsidRDefault="00AC147B" w:rsidP="00A816AC">
      <w:r>
        <w:separator/>
      </w:r>
    </w:p>
  </w:endnote>
  <w:endnote w:type="continuationSeparator" w:id="0">
    <w:p w14:paraId="64B2E5C0" w14:textId="77777777" w:rsidR="00AC147B" w:rsidRDefault="00AC147B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E8645B" w:rsidRDefault="00E864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E8645B" w:rsidRDefault="00E864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123547" w14:textId="77777777" w:rsidR="00AC147B" w:rsidRDefault="00AC147B" w:rsidP="00A816AC">
      <w:r>
        <w:separator/>
      </w:r>
    </w:p>
  </w:footnote>
  <w:footnote w:type="continuationSeparator" w:id="0">
    <w:p w14:paraId="02C3D840" w14:textId="77777777" w:rsidR="00AC147B" w:rsidRDefault="00AC147B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E8645B" w:rsidRDefault="00E864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E8645B" w:rsidRDefault="00E8645B" w:rsidP="00F81BDE">
    <w:pPr>
      <w:pStyle w:val="Header"/>
      <w:rPr>
        <w:sz w:val="18"/>
        <w:szCs w:val="18"/>
      </w:rPr>
    </w:pPr>
  </w:p>
  <w:p w14:paraId="4BC0E682" w14:textId="764414A3" w:rsidR="00E8645B" w:rsidRPr="00A01F0D" w:rsidRDefault="00E8645B" w:rsidP="001C390B">
    <w:pPr>
      <w:pStyle w:val="Header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E8645B" w:rsidRDefault="00E8645B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E8645B" w:rsidRDefault="00E8645B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E8645B" w:rsidRPr="00043CAD" w:rsidRDefault="00E8645B" w:rsidP="00F81BDE">
    <w:pPr>
      <w:pStyle w:val="Header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E8645B" w:rsidRDefault="00E864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Title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527F8"/>
    <w:multiLevelType w:val="hybridMultilevel"/>
    <w:tmpl w:val="930CAD00"/>
    <w:lvl w:ilvl="0" w:tplc="BA40A4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178D400B"/>
    <w:multiLevelType w:val="hybridMultilevel"/>
    <w:tmpl w:val="D55E040E"/>
    <w:lvl w:ilvl="0" w:tplc="6CE63A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6DDD"/>
    <w:multiLevelType w:val="hybridMultilevel"/>
    <w:tmpl w:val="D8642FDE"/>
    <w:lvl w:ilvl="0" w:tplc="ED3E19F2">
      <w:start w:val="1"/>
      <w:numFmt w:val="lowerLetter"/>
      <w:pStyle w:val="Heading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284350"/>
    <w:multiLevelType w:val="hybridMultilevel"/>
    <w:tmpl w:val="37D68E84"/>
    <w:lvl w:ilvl="0" w:tplc="83FA7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19E3DCA"/>
    <w:multiLevelType w:val="multilevel"/>
    <w:tmpl w:val="0284C530"/>
    <w:lvl w:ilvl="0">
      <w:start w:val="1"/>
      <w:numFmt w:val="decimal"/>
      <w:pStyle w:val="Heading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7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1413F4"/>
    <w:multiLevelType w:val="multilevel"/>
    <w:tmpl w:val="4384AA8E"/>
    <w:lvl w:ilvl="0">
      <w:start w:val="1"/>
      <w:numFmt w:val="decimal"/>
      <w:pStyle w:val="Heading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23640EC"/>
    <w:multiLevelType w:val="hybridMultilevel"/>
    <w:tmpl w:val="A58A3FFC"/>
    <w:lvl w:ilvl="0" w:tplc="5EE6F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3"/>
  </w:num>
  <w:num w:numId="7">
    <w:abstractNumId w:val="3"/>
  </w:num>
  <w:num w:numId="8">
    <w:abstractNumId w:val="11"/>
  </w:num>
  <w:num w:numId="9">
    <w:abstractNumId w:val="16"/>
  </w:num>
  <w:num w:numId="10">
    <w:abstractNumId w:val="20"/>
  </w:num>
  <w:num w:numId="11">
    <w:abstractNumId w:val="15"/>
  </w:num>
  <w:num w:numId="12">
    <w:abstractNumId w:val="9"/>
  </w:num>
  <w:num w:numId="13">
    <w:abstractNumId w:val="18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50" w:hanging="288"/>
        </w:pPr>
        <w:rPr>
          <w:rFonts w:ascii="Symbol" w:hAnsi="Symbol" w:hint="default"/>
        </w:rPr>
      </w:lvl>
    </w:lvlOverride>
  </w:num>
  <w:num w:numId="15">
    <w:abstractNumId w:val="18"/>
  </w:num>
  <w:num w:numId="16">
    <w:abstractNumId w:val="18"/>
  </w:num>
  <w:num w:numId="17">
    <w:abstractNumId w:val="14"/>
  </w:num>
  <w:num w:numId="18">
    <w:abstractNumId w:val="10"/>
  </w:num>
  <w:num w:numId="19">
    <w:abstractNumId w:val="12"/>
  </w:num>
  <w:num w:numId="20">
    <w:abstractNumId w:val="18"/>
  </w:num>
  <w:num w:numId="21">
    <w:abstractNumId w:val="21"/>
  </w:num>
  <w:num w:numId="22">
    <w:abstractNumId w:val="18"/>
  </w:num>
  <w:num w:numId="23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27AB7"/>
    <w:rsid w:val="00042177"/>
    <w:rsid w:val="00062D7D"/>
    <w:rsid w:val="00064C60"/>
    <w:rsid w:val="000D4978"/>
    <w:rsid w:val="001128D9"/>
    <w:rsid w:val="001252EA"/>
    <w:rsid w:val="00127B5D"/>
    <w:rsid w:val="0013034E"/>
    <w:rsid w:val="00146FD3"/>
    <w:rsid w:val="0016203D"/>
    <w:rsid w:val="001647F9"/>
    <w:rsid w:val="001724A7"/>
    <w:rsid w:val="001C390B"/>
    <w:rsid w:val="001F0D65"/>
    <w:rsid w:val="0020775F"/>
    <w:rsid w:val="002201EA"/>
    <w:rsid w:val="0024620E"/>
    <w:rsid w:val="00246886"/>
    <w:rsid w:val="002E5563"/>
    <w:rsid w:val="00305366"/>
    <w:rsid w:val="003152D8"/>
    <w:rsid w:val="00343B9D"/>
    <w:rsid w:val="00345A58"/>
    <w:rsid w:val="003B23E6"/>
    <w:rsid w:val="003E1533"/>
    <w:rsid w:val="003E5397"/>
    <w:rsid w:val="004015C1"/>
    <w:rsid w:val="00413637"/>
    <w:rsid w:val="00414669"/>
    <w:rsid w:val="00417A2F"/>
    <w:rsid w:val="00430686"/>
    <w:rsid w:val="00473AA3"/>
    <w:rsid w:val="00497292"/>
    <w:rsid w:val="004A0F66"/>
    <w:rsid w:val="004C33C7"/>
    <w:rsid w:val="005008EB"/>
    <w:rsid w:val="00590B2C"/>
    <w:rsid w:val="005C2884"/>
    <w:rsid w:val="005E4C18"/>
    <w:rsid w:val="00663BFD"/>
    <w:rsid w:val="00695FB7"/>
    <w:rsid w:val="006A25D7"/>
    <w:rsid w:val="006A3C22"/>
    <w:rsid w:val="006B71B1"/>
    <w:rsid w:val="007B42A2"/>
    <w:rsid w:val="007C3CC3"/>
    <w:rsid w:val="007D3A3B"/>
    <w:rsid w:val="007D6B45"/>
    <w:rsid w:val="007D6F10"/>
    <w:rsid w:val="007E0E41"/>
    <w:rsid w:val="00807804"/>
    <w:rsid w:val="00871949"/>
    <w:rsid w:val="0087501F"/>
    <w:rsid w:val="00885B7C"/>
    <w:rsid w:val="008A29C0"/>
    <w:rsid w:val="008B7A6D"/>
    <w:rsid w:val="008C535F"/>
    <w:rsid w:val="00914855"/>
    <w:rsid w:val="009274BC"/>
    <w:rsid w:val="00944FE2"/>
    <w:rsid w:val="009545DC"/>
    <w:rsid w:val="00955790"/>
    <w:rsid w:val="009E70A2"/>
    <w:rsid w:val="00A53EA7"/>
    <w:rsid w:val="00A816AC"/>
    <w:rsid w:val="00AC147B"/>
    <w:rsid w:val="00AD7012"/>
    <w:rsid w:val="00B850E3"/>
    <w:rsid w:val="00BB52CC"/>
    <w:rsid w:val="00CA7B63"/>
    <w:rsid w:val="00CB38AE"/>
    <w:rsid w:val="00CD20B9"/>
    <w:rsid w:val="00CE1761"/>
    <w:rsid w:val="00CF47CF"/>
    <w:rsid w:val="00D01812"/>
    <w:rsid w:val="00D222BF"/>
    <w:rsid w:val="00D859DD"/>
    <w:rsid w:val="00DF2E50"/>
    <w:rsid w:val="00E2629E"/>
    <w:rsid w:val="00E53AD7"/>
    <w:rsid w:val="00E63DA6"/>
    <w:rsid w:val="00E83D68"/>
    <w:rsid w:val="00E8645B"/>
    <w:rsid w:val="00E926AC"/>
    <w:rsid w:val="00F25272"/>
    <w:rsid w:val="00F762A7"/>
    <w:rsid w:val="00F81BDE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Heading1">
    <w:name w:val="heading 1"/>
    <w:basedOn w:val="Nadpis"/>
    <w:next w:val="Heading2"/>
    <w:link w:val="Heading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aliases w:val="2Nadpis"/>
    <w:basedOn w:val="Heading1"/>
    <w:next w:val="Heading3"/>
    <w:link w:val="Heading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Heading3">
    <w:name w:val="heading 3"/>
    <w:aliases w:val="3Nadpis,Kurzíva,Titul1"/>
    <w:basedOn w:val="Normal"/>
    <w:next w:val="Normal"/>
    <w:link w:val="Heading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ListParagraph"/>
    <w:next w:val="Normal"/>
    <w:link w:val="Heading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Heading8">
    <w:name w:val="heading 8"/>
    <w:basedOn w:val="ListParagraph"/>
    <w:next w:val="Normal"/>
    <w:link w:val="Heading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jc w:val="both"/>
      <w:outlineLvl w:val="7"/>
    </w:pPr>
    <w:rPr>
      <w:rFonts w:cs="Tahoma"/>
      <w:b/>
      <w:szCs w:val="20"/>
      <w:lang w:eastAsia="cs-CZ"/>
    </w:rPr>
  </w:style>
  <w:style w:type="paragraph" w:styleId="Heading9">
    <w:name w:val="heading 9"/>
    <w:basedOn w:val="Heading8"/>
    <w:next w:val="Normal"/>
    <w:link w:val="Heading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aliases w:val="2Nadpis Char"/>
    <w:basedOn w:val="DefaultParagraphFont"/>
    <w:link w:val="Heading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Heading3Char">
    <w:name w:val="Heading 3 Char"/>
    <w:aliases w:val="3Nadpis Char,Kurzíva Char,Titul1 Char"/>
    <w:basedOn w:val="DefaultParagraphFont"/>
    <w:link w:val="Heading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Heading7Char">
    <w:name w:val="Heading 7 Char"/>
    <w:basedOn w:val="DefaultParagraphFont"/>
    <w:link w:val="Heading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Heading8Char">
    <w:name w:val="Heading 8 Char"/>
    <w:basedOn w:val="DefaultParagraphFont"/>
    <w:link w:val="Heading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Heading9Char">
    <w:name w:val="Heading 9 Char"/>
    <w:basedOn w:val="DefaultParagraphFont"/>
    <w:link w:val="Heading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al"/>
    <w:next w:val="Body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link w:val="BodyTextChar"/>
    <w:rsid w:val="008A29C0"/>
    <w:rPr>
      <w:rFonts w:cs="Times New Roman"/>
      <w:color w:val="000000"/>
      <w:sz w:val="24"/>
    </w:rPr>
  </w:style>
  <w:style w:type="character" w:customStyle="1" w:styleId="BodyTextChar">
    <w:name w:val="Body Text Char"/>
    <w:basedOn w:val="DefaultParagraphFont"/>
    <w:link w:val="Body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PageNumber">
    <w:name w:val="page number"/>
    <w:basedOn w:val="Standardnpsmoodstavce1"/>
    <w:uiPriority w:val="99"/>
    <w:rsid w:val="008A29C0"/>
  </w:style>
  <w:style w:type="character" w:styleId="Hyperlink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HTMLVariable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List">
    <w:name w:val="List"/>
    <w:basedOn w:val="BodyText"/>
    <w:uiPriority w:val="99"/>
    <w:rsid w:val="008A29C0"/>
    <w:rPr>
      <w:rFonts w:cs="Tahoma"/>
    </w:rPr>
  </w:style>
  <w:style w:type="paragraph" w:customStyle="1" w:styleId="Popisek">
    <w:name w:val="Popisek"/>
    <w:basedOn w:val="Normal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al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al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DefaultParagraphFont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Heading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Heading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al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Header">
    <w:name w:val="header"/>
    <w:aliases w:val="záhlaví"/>
    <w:basedOn w:val="Normal"/>
    <w:link w:val="Header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aliases w:val="záhlaví Char"/>
    <w:basedOn w:val="DefaultParagraphFont"/>
    <w:link w:val="Header"/>
    <w:rsid w:val="008A29C0"/>
    <w:rPr>
      <w:rFonts w:ascii="Arial" w:eastAsia="Times New Roman" w:hAnsi="Arial" w:cs="Times New Roman"/>
      <w:sz w:val="20"/>
      <w:lang w:eastAsia="ar-SA"/>
    </w:rPr>
  </w:style>
  <w:style w:type="paragraph" w:styleId="Footer">
    <w:name w:val="footer"/>
    <w:basedOn w:val="Normal"/>
    <w:link w:val="FooterChar"/>
    <w:rsid w:val="008A29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A29C0"/>
    <w:rPr>
      <w:rFonts w:ascii="Arial" w:eastAsia="Times New Roman" w:hAnsi="Arial" w:cs="Arial"/>
      <w:sz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8A29C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al"/>
    <w:next w:val="Normal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TOC1">
    <w:name w:val="toc 1"/>
    <w:aliases w:val="Obsah 12"/>
    <w:basedOn w:val="Normal"/>
    <w:next w:val="Normal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TOC2">
    <w:name w:val="toc 2"/>
    <w:basedOn w:val="Normal"/>
    <w:next w:val="Normal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al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al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al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Heading2"/>
    <w:rsid w:val="008A29C0"/>
    <w:rPr>
      <w:sz w:val="22"/>
    </w:rPr>
  </w:style>
  <w:style w:type="paragraph" w:customStyle="1" w:styleId="StylPed6b">
    <w:name w:val="Styl Před:  6 b."/>
    <w:basedOn w:val="Normal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al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al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al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al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al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al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al"/>
    <w:rsid w:val="008A29C0"/>
    <w:pPr>
      <w:spacing w:after="120"/>
    </w:pPr>
    <w:rPr>
      <w:sz w:val="16"/>
      <w:szCs w:val="16"/>
    </w:rPr>
  </w:style>
  <w:style w:type="paragraph" w:styleId="Signature">
    <w:name w:val="Signature"/>
    <w:basedOn w:val="Normal"/>
    <w:link w:val="SignatureChar"/>
    <w:uiPriority w:val="99"/>
    <w:rsid w:val="008A29C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Signature"/>
    <w:next w:val="Normal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al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al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al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">
    <w:name w:val="Základní text["/>
    <w:basedOn w:val="Normal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al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Heading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Body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BalloonText">
    <w:name w:val="Balloon Text"/>
    <w:basedOn w:val="Normal"/>
    <w:link w:val="BalloonTextChar"/>
    <w:rsid w:val="008A2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al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al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al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rsid w:val="008A29C0"/>
    <w:pPr>
      <w:ind w:left="708"/>
    </w:pPr>
  </w:style>
  <w:style w:type="paragraph" w:customStyle="1" w:styleId="Studie">
    <w:name w:val="Studie"/>
    <w:basedOn w:val="Body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al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al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al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al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al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al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al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TOC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TOC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TOC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TOC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TOC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TOC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TOC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BodyText3">
    <w:name w:val="Body Text 3"/>
    <w:basedOn w:val="Normal"/>
    <w:link w:val="Body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trong">
    <w:name w:val="Strong"/>
    <w:qFormat/>
    <w:rsid w:val="008A29C0"/>
    <w:rPr>
      <w:b/>
      <w:bCs/>
    </w:rPr>
  </w:style>
  <w:style w:type="paragraph" w:styleId="Title">
    <w:name w:val="Title"/>
    <w:aliases w:val="Kapitola_3"/>
    <w:basedOn w:val="Normal"/>
    <w:next w:val="Normal"/>
    <w:link w:val="Title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TitleChar">
    <w:name w:val="Title Char"/>
    <w:aliases w:val="Kapitola_3 Char"/>
    <w:basedOn w:val="DefaultParagraphFont"/>
    <w:link w:val="Title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BodyText2">
    <w:name w:val="Body Text 2"/>
    <w:basedOn w:val="Normal"/>
    <w:link w:val="Body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ubtitle">
    <w:name w:val="Subtitle"/>
    <w:aliases w:val="Kapitola_1"/>
    <w:basedOn w:val="Heading1"/>
    <w:next w:val="Normal"/>
    <w:link w:val="SubtitleChar"/>
    <w:qFormat/>
    <w:rsid w:val="008A29C0"/>
  </w:style>
  <w:style w:type="character" w:customStyle="1" w:styleId="SubtitleChar">
    <w:name w:val="Subtitle Char"/>
    <w:aliases w:val="Kapitola_1 Char"/>
    <w:basedOn w:val="DefaultParagraphFont"/>
    <w:link w:val="Subtitle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alWeb">
    <w:name w:val="Normal (Web)"/>
    <w:basedOn w:val="Normal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rsid w:val="008A29C0"/>
    <w:rPr>
      <w:i/>
      <w:iCs/>
    </w:rPr>
  </w:style>
  <w:style w:type="paragraph" w:customStyle="1" w:styleId="Neslovannadpis">
    <w:name w:val="Nečíslovaný nadpis"/>
    <w:basedOn w:val="Normal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al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al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al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al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al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">
    <w:name w:val="nadpis 4"/>
    <w:basedOn w:val="Heading4"/>
    <w:next w:val="textzpravyCharChar"/>
    <w:link w:val="nadpis4Char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">
    <w:name w:val="nadpis 4 Char"/>
    <w:link w:val="nadpis4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FootnoteReference">
    <w:name w:val="footnote reference"/>
    <w:uiPriority w:val="99"/>
    <w:rsid w:val="008A29C0"/>
    <w:rPr>
      <w:vertAlign w:val="superscript"/>
    </w:rPr>
  </w:style>
  <w:style w:type="paragraph" w:styleId="BlockText">
    <w:name w:val="Block Text"/>
    <w:basedOn w:val="Normal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BodyText"/>
    <w:next w:val="Body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al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NoSpacing">
    <w:name w:val="No Spacing"/>
    <w:aliases w:val="Nadpisy_B1111"/>
    <w:basedOn w:val="Heading2"/>
    <w:qFormat/>
    <w:rsid w:val="008A29C0"/>
    <w:rPr>
      <w:rFonts w:eastAsia="Times New Roman" w:cs="Arial"/>
      <w:iCs/>
      <w:kern w:val="0"/>
      <w:szCs w:val="24"/>
    </w:rPr>
  </w:style>
  <w:style w:type="character" w:styleId="SubtleEmphasis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al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BodyTextIndent2">
    <w:name w:val="Body Text Indent 2"/>
    <w:basedOn w:val="Normal"/>
    <w:link w:val="BodyTextIndent2Char"/>
    <w:unhideWhenUsed/>
    <w:rsid w:val="008A29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al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FollowedHyperlink">
    <w:name w:val="FollowedHyperlink"/>
    <w:basedOn w:val="DefaultParagraphFont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al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lainText">
    <w:name w:val="Plain Text"/>
    <w:basedOn w:val="Normal"/>
    <w:link w:val="Plain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A29C0"/>
    <w:rPr>
      <w:rFonts w:ascii="Consolas" w:hAnsi="Consolas"/>
      <w:sz w:val="21"/>
      <w:szCs w:val="21"/>
    </w:rPr>
  </w:style>
  <w:style w:type="paragraph" w:styleId="NormalIndent">
    <w:name w:val="Normal Indent"/>
    <w:aliases w:val="Char Char Char"/>
    <w:basedOn w:val="Normal"/>
    <w:link w:val="NormalIndent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alIndentChar">
    <w:name w:val="Normal Indent Char"/>
    <w:aliases w:val="Char Char Char Char"/>
    <w:link w:val="NormalIndent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al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al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NoList"/>
    <w:uiPriority w:val="99"/>
    <w:semiHidden/>
    <w:unhideWhenUsed/>
    <w:rsid w:val="00A816AC"/>
  </w:style>
  <w:style w:type="character" w:customStyle="1" w:styleId="B21Char">
    <w:name w:val="B.2.1 Char"/>
    <w:basedOn w:val="DefaultParagraphFont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DocumentMap">
    <w:name w:val="Document Map"/>
    <w:basedOn w:val="Normal"/>
    <w:link w:val="DocumentMap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DocumentMapChar">
    <w:name w:val="Document Map Char"/>
    <w:basedOn w:val="DefaultParagraphFont"/>
    <w:link w:val="DocumentMap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al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TableNormal"/>
    <w:next w:val="TableGrid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al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BodyTextIndent3">
    <w:name w:val="Body Text Indent 3"/>
    <w:basedOn w:val="Normal"/>
    <w:link w:val="BodyTextIndent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BodyTextIndent3Char">
    <w:name w:val="Body Text Indent 3 Char"/>
    <w:basedOn w:val="DefaultParagraphFont"/>
    <w:link w:val="BodyTextIndent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Heading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al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al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al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al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al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al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UnresolvedMention1">
    <w:name w:val="Unresolved Mention1"/>
    <w:uiPriority w:val="99"/>
    <w:semiHidden/>
    <w:unhideWhenUsed/>
    <w:rsid w:val="00A816AC"/>
    <w:rPr>
      <w:color w:val="605E5C"/>
      <w:shd w:val="clear" w:color="auto" w:fill="E1DFDD"/>
    </w:rPr>
  </w:style>
  <w:style w:type="paragraph" w:customStyle="1" w:styleId="StylZarovnatdobloku">
    <w:name w:val="Styl Zarovnat do bloku"/>
    <w:basedOn w:val="Normal"/>
    <w:autoRedefine/>
    <w:rsid w:val="00807804"/>
    <w:pPr>
      <w:tabs>
        <w:tab w:val="left" w:pos="2880"/>
      </w:tabs>
      <w:suppressAutoHyphens w:val="0"/>
      <w:ind w:firstLine="397"/>
      <w:jc w:val="both"/>
    </w:pPr>
    <w:rPr>
      <w:noProof/>
      <w:sz w:val="22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663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BF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BFD"/>
    <w:rPr>
      <w:rFonts w:ascii="Arial" w:eastAsia="Times New Roman" w:hAnsi="Arial" w:cs="Arial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BFD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Caption">
    <w:name w:val="caption"/>
    <w:basedOn w:val="Normal"/>
    <w:next w:val="Normal"/>
    <w:uiPriority w:val="35"/>
    <w:unhideWhenUsed/>
    <w:qFormat/>
    <w:rsid w:val="00E8645B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6AD8BF77A7438A7E762240E480D8" ma:contentTypeVersion="12" ma:contentTypeDescription="Create a new document." ma:contentTypeScope="" ma:versionID="06b21600ff26a7dd2d6b0c8a99c793bc">
  <xsd:schema xmlns:xsd="http://www.w3.org/2001/XMLSchema" xmlns:xs="http://www.w3.org/2001/XMLSchema" xmlns:p="http://schemas.microsoft.com/office/2006/metadata/properties" xmlns:ns2="bb41956b-972c-4754-962c-8e470bcc0890" xmlns:ns3="aca95e2b-7cc9-48ec-9ac2-8b7fb7965a3e" targetNamespace="http://schemas.microsoft.com/office/2006/metadata/properties" ma:root="true" ma:fieldsID="72ca191c872bda0eed6961478ff8be8b" ns2:_="" ns3:_="">
    <xsd:import namespace="bb41956b-972c-4754-962c-8e470bcc0890"/>
    <xsd:import namespace="aca95e2b-7cc9-48ec-9ac2-8b7fb7965a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1956b-972c-4754-962c-8e470bcc08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95e2b-7cc9-48ec-9ac2-8b7fb7965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B2673A-E94B-4EFC-B4A0-8540FE721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1956b-972c-4754-962c-8e470bcc0890"/>
    <ds:schemaRef ds:uri="aca95e2b-7cc9-48ec-9ac2-8b7fb7965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865489-76AB-4644-820B-1A7EDA5813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EDF8C4-3D80-46CC-BEF6-E50235A415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AF8996-C00D-468B-A02E-74D38F1224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698</Words>
  <Characters>3980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Bretislav Stacho</cp:lastModifiedBy>
  <cp:revision>10</cp:revision>
  <cp:lastPrinted>2019-12-19T10:40:00Z</cp:lastPrinted>
  <dcterms:created xsi:type="dcterms:W3CDTF">2020-10-28T20:35:00Z</dcterms:created>
  <dcterms:modified xsi:type="dcterms:W3CDTF">2021-04-09T13:33:00Z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0x0101005A436AD8BF77A7438A7E762240E480D8</vt:lpwstr>
  </property>
</Properties>
</file>